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8207AD" w14:textId="77777777" w:rsidR="008A4732" w:rsidRPr="001F363E" w:rsidRDefault="00794A46" w:rsidP="00794A46">
      <w:pPr>
        <w:spacing w:line="360" w:lineRule="auto"/>
        <w:jc w:val="right"/>
        <w:rPr>
          <w:rFonts w:ascii="Calibri Light" w:hAnsi="Calibri Light" w:cs="Calibri Light"/>
          <w:sz w:val="16"/>
          <w:szCs w:val="16"/>
        </w:rPr>
      </w:pPr>
      <w:r w:rsidRPr="001F363E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1F363E">
        <w:rPr>
          <w:rFonts w:ascii="Calibri Light" w:eastAsia="Arial Black" w:hAnsi="Calibri Light" w:cs="Calibri Light"/>
          <w:u w:val="single"/>
        </w:rPr>
        <w:t xml:space="preserve"> </w:t>
      </w:r>
    </w:p>
    <w:p w14:paraId="626D40AD" w14:textId="77777777" w:rsidR="002F2C36" w:rsidRPr="001F363E" w:rsidRDefault="002F2C36" w:rsidP="002F2C36">
      <w:pPr>
        <w:suppressAutoHyphens/>
        <w:spacing w:after="0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F363E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1F363E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1F363E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1F363E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</w:p>
    <w:p w14:paraId="14571BF8" w14:textId="77777777" w:rsidR="002F2C36" w:rsidRPr="001F363E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b/>
          <w:szCs w:val="26"/>
          <w:u w:val="single"/>
          <w:lang w:eastAsia="ar-SA"/>
        </w:rPr>
      </w:pPr>
      <w:r w:rsidRPr="001F363E">
        <w:rPr>
          <w:rFonts w:ascii="Calibri Light" w:eastAsia="Times New Roman" w:hAnsi="Calibri Light" w:cs="Calibri Light"/>
          <w:b/>
          <w:szCs w:val="26"/>
          <w:u w:val="single"/>
          <w:lang w:eastAsia="ar-SA"/>
        </w:rPr>
        <w:t>Zamawiający:</w:t>
      </w:r>
    </w:p>
    <w:p w14:paraId="6CD8BAE1" w14:textId="77777777" w:rsidR="002F2C36" w:rsidRPr="001F363E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b/>
          <w:sz w:val="24"/>
          <w:szCs w:val="26"/>
          <w:lang w:eastAsia="ar-SA"/>
        </w:rPr>
      </w:pPr>
      <w:r w:rsidRPr="001F363E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 xml:space="preserve">Gmina Gródek nad Dunajcem </w:t>
      </w:r>
    </w:p>
    <w:p w14:paraId="51863602" w14:textId="77777777" w:rsidR="002F2C36" w:rsidRPr="001F363E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szCs w:val="26"/>
          <w:lang w:eastAsia="ar-SA"/>
        </w:rPr>
      </w:pPr>
      <w:r w:rsidRPr="001F363E">
        <w:rPr>
          <w:rFonts w:ascii="Calibri Light" w:eastAsia="Times New Roman" w:hAnsi="Calibri Light" w:cs="Calibri Light"/>
          <w:szCs w:val="26"/>
          <w:lang w:eastAsia="ar-SA"/>
        </w:rPr>
        <w:t>Gródek nad Dunajcem 54</w:t>
      </w:r>
    </w:p>
    <w:p w14:paraId="24D2D6B3" w14:textId="77777777" w:rsidR="002F2C36" w:rsidRPr="001F363E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szCs w:val="26"/>
          <w:lang w:eastAsia="ar-SA"/>
        </w:rPr>
      </w:pPr>
      <w:r w:rsidRPr="001F363E">
        <w:rPr>
          <w:rFonts w:ascii="Calibri Light" w:eastAsia="Times New Roman" w:hAnsi="Calibri Light" w:cs="Calibri Light"/>
          <w:szCs w:val="26"/>
          <w:lang w:eastAsia="ar-SA"/>
        </w:rPr>
        <w:t>33-318 Gródek nad Dunajcem</w:t>
      </w:r>
    </w:p>
    <w:p w14:paraId="4783610D" w14:textId="77777777" w:rsidR="002F2C36" w:rsidRPr="001F363E" w:rsidRDefault="002F2C36" w:rsidP="002F2C36">
      <w:pPr>
        <w:suppressAutoHyphens/>
        <w:spacing w:after="0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162F0944" w14:textId="77777777" w:rsidR="002F2C36" w:rsidRPr="001F363E" w:rsidRDefault="002F2C36" w:rsidP="002F2C3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1F363E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25832B81" w14:textId="77777777" w:rsidR="002F2C36" w:rsidRPr="001F363E" w:rsidRDefault="00DD0AC7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1F363E">
        <w:rPr>
          <w:rFonts w:ascii="Calibri Light" w:eastAsia="Times New Roman" w:hAnsi="Calibri Light" w:cs="Calibri Light"/>
          <w:b/>
          <w:lang w:eastAsia="ar-SA"/>
        </w:rPr>
        <w:br/>
      </w:r>
      <w:r w:rsidR="002F2C36" w:rsidRPr="001F363E">
        <w:rPr>
          <w:rFonts w:ascii="Calibri Light" w:eastAsia="Times New Roman" w:hAnsi="Calibri Light" w:cs="Calibri Light"/>
          <w:b/>
          <w:lang w:eastAsia="ar-SA"/>
        </w:rPr>
        <w:t>Zarejestrowana nazwa (firma) Wykonawcy</w:t>
      </w:r>
      <w:r w:rsidR="002F2C36" w:rsidRPr="001F363E">
        <w:rPr>
          <w:rFonts w:ascii="Calibri Light" w:eastAsia="Times New Roman" w:hAnsi="Calibri Light" w:cs="Calibri Light"/>
          <w:lang w:eastAsia="ar-SA"/>
        </w:rPr>
        <w:t>:</w:t>
      </w:r>
    </w:p>
    <w:p w14:paraId="3428B760" w14:textId="77777777" w:rsidR="002F2C36" w:rsidRPr="001F363E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90FAA9B" w14:textId="77777777" w:rsidR="002F2C36" w:rsidRPr="001F363E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1F363E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0910AFCA" w14:textId="77777777" w:rsidR="002F2C36" w:rsidRPr="001F363E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603483B1" w14:textId="77777777" w:rsidR="002F2C36" w:rsidRPr="001F363E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1F363E">
        <w:rPr>
          <w:rFonts w:ascii="Calibri Light" w:eastAsia="Times New Roman" w:hAnsi="Calibri Light" w:cs="Calibri Light"/>
          <w:b/>
          <w:lang w:eastAsia="ar-SA"/>
        </w:rPr>
        <w:t>Zarejestrowany adres (siedziba) Wykonawcy:</w:t>
      </w:r>
    </w:p>
    <w:p w14:paraId="59ACF6B0" w14:textId="77777777" w:rsidR="002F2C36" w:rsidRPr="001F363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5B80B286" w14:textId="77777777" w:rsidR="002F2C36" w:rsidRPr="001F363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1F363E">
        <w:rPr>
          <w:rFonts w:ascii="Calibri Light" w:eastAsia="Times New Roman" w:hAnsi="Calibri Light" w:cs="Calibri Light"/>
          <w:b/>
          <w:lang w:eastAsia="ar-SA"/>
        </w:rPr>
        <w:t>Ulica:</w:t>
      </w:r>
      <w:r w:rsidRPr="001F363E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734DB0CB" w14:textId="77777777" w:rsidR="002F2C36" w:rsidRPr="001F363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06844E17" w14:textId="77777777" w:rsidR="002F2C36" w:rsidRPr="001F363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1F363E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1F363E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1F363E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1F363E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1CB48307" w14:textId="77777777" w:rsidR="002F2C36" w:rsidRPr="001F363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54135FA2" w14:textId="77777777" w:rsidR="002F2C36" w:rsidRPr="001F363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1F363E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1F363E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1F363E">
        <w:rPr>
          <w:rFonts w:ascii="Calibri Light" w:eastAsia="Times New Roman" w:hAnsi="Calibri Light" w:cs="Calibri Light"/>
          <w:lang w:eastAsia="ar-SA"/>
        </w:rPr>
        <w:tab/>
      </w:r>
      <w:r w:rsidRPr="001F363E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1F363E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0648BD9F" w14:textId="77777777" w:rsidR="002F2C36" w:rsidRPr="001F363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2F9F223A" w14:textId="77777777" w:rsidR="002F2C36" w:rsidRPr="001F363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1F363E">
        <w:rPr>
          <w:rFonts w:ascii="Calibri Light" w:eastAsia="Times New Roman" w:hAnsi="Calibri Light" w:cs="Calibri Light"/>
          <w:b/>
          <w:lang w:eastAsia="ar-SA"/>
        </w:rPr>
        <w:t>telefon:</w:t>
      </w:r>
      <w:r w:rsidRPr="001F363E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1F363E">
        <w:rPr>
          <w:rFonts w:ascii="Calibri Light" w:eastAsia="Times New Roman" w:hAnsi="Calibri Light" w:cs="Calibri Light"/>
          <w:lang w:eastAsia="ar-SA"/>
        </w:rPr>
        <w:tab/>
      </w:r>
      <w:r w:rsidRPr="001F363E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1F363E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14:paraId="06F0DE05" w14:textId="77777777" w:rsidR="002F2C36" w:rsidRPr="001F363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61821C36" w14:textId="77777777" w:rsidR="002F2C36" w:rsidRPr="001F363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1F363E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1F363E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1F363E">
        <w:rPr>
          <w:rFonts w:ascii="Calibri Light" w:eastAsia="Times New Roman" w:hAnsi="Calibri Light" w:cs="Calibri Light"/>
          <w:lang w:val="en-US" w:eastAsia="ar-SA"/>
        </w:rPr>
        <w:tab/>
      </w:r>
      <w:r w:rsidRPr="001F363E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1F363E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57813EE0" w14:textId="77777777" w:rsidR="002F2C36" w:rsidRPr="006B2E64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455E980" w14:textId="77777777" w:rsidR="002F2C36" w:rsidRPr="001F363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r w:rsidRPr="006B2E64">
        <w:rPr>
          <w:rFonts w:ascii="Calibri Light" w:eastAsia="Times New Roman" w:hAnsi="Calibri Light" w:cs="Calibri Light"/>
          <w:b/>
          <w:lang w:eastAsia="ar-SA"/>
        </w:rPr>
        <w:t>Adres</w:t>
      </w:r>
      <w:r w:rsidRPr="001F363E">
        <w:rPr>
          <w:rFonts w:ascii="Calibri Light" w:eastAsia="Times New Roman" w:hAnsi="Calibri Light" w:cs="Calibri Light"/>
          <w:b/>
          <w:lang w:val="en-US" w:eastAsia="ar-SA"/>
        </w:rPr>
        <w:t xml:space="preserve"> e-mail:</w:t>
      </w:r>
      <w:r w:rsidRPr="001F363E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1F363E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1F363E">
        <w:rPr>
          <w:rFonts w:ascii="Calibri Light" w:eastAsia="Times New Roman" w:hAnsi="Calibri Light" w:cs="Calibri Light"/>
          <w:lang w:val="en-US" w:eastAsia="ar-SA"/>
        </w:rPr>
        <w:tab/>
      </w:r>
    </w:p>
    <w:p w14:paraId="3EEB89F9" w14:textId="77777777" w:rsidR="002F2C36" w:rsidRPr="001F363E" w:rsidRDefault="002F2C36" w:rsidP="002F2C36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1F363E">
        <w:rPr>
          <w:rFonts w:ascii="Calibri Light" w:eastAsia="Times New Roman" w:hAnsi="Calibri Light" w:cs="Calibri Light"/>
          <w:lang w:val="en-US" w:eastAsia="ar-SA"/>
        </w:rPr>
        <w:tab/>
      </w:r>
    </w:p>
    <w:p w14:paraId="6D18F151" w14:textId="77777777" w:rsidR="002F2C36" w:rsidRPr="001F363E" w:rsidRDefault="002F2C36" w:rsidP="002F2C36">
      <w:pPr>
        <w:spacing w:after="0"/>
        <w:jc w:val="both"/>
        <w:rPr>
          <w:rFonts w:ascii="Calibri Light" w:eastAsia="Times New Roman" w:hAnsi="Calibri Light" w:cs="Calibri Light"/>
          <w:sz w:val="16"/>
          <w:szCs w:val="20"/>
          <w:lang w:val="en-US" w:eastAsia="ar-SA"/>
        </w:rPr>
      </w:pPr>
    </w:p>
    <w:p w14:paraId="774C6ED0" w14:textId="4C21864D" w:rsidR="00B62CA0" w:rsidRPr="001F363E" w:rsidRDefault="002F2C36" w:rsidP="00837FD4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b/>
          <w:bCs/>
          <w:sz w:val="24"/>
        </w:rPr>
      </w:pPr>
      <w:r w:rsidRPr="001F363E">
        <w:rPr>
          <w:rFonts w:ascii="Calibri Light" w:eastAsia="Times New Roman" w:hAnsi="Calibri Light" w:cs="Calibri Light"/>
          <w:szCs w:val="20"/>
          <w:lang w:eastAsia="ar-SA"/>
        </w:rPr>
        <w:t>Składaj</w:t>
      </w:r>
      <w:r w:rsidRPr="001F363E">
        <w:rPr>
          <w:rFonts w:ascii="Calibri Light" w:eastAsia="TimesNewRoman" w:hAnsi="Calibri Light" w:cs="Calibri Light"/>
          <w:szCs w:val="20"/>
          <w:lang w:eastAsia="ar-SA"/>
        </w:rPr>
        <w:t>ą</w:t>
      </w:r>
      <w:r w:rsidRPr="001F363E">
        <w:rPr>
          <w:rFonts w:ascii="Calibri Light" w:eastAsia="Times New Roman" w:hAnsi="Calibri Light" w:cs="Calibri Light"/>
          <w:szCs w:val="20"/>
          <w:lang w:eastAsia="ar-SA"/>
        </w:rPr>
        <w:t>c ofert</w:t>
      </w:r>
      <w:r w:rsidRPr="001F363E">
        <w:rPr>
          <w:rFonts w:ascii="Calibri Light" w:eastAsia="TimesNewRoman" w:hAnsi="Calibri Light" w:cs="Calibri Light"/>
          <w:szCs w:val="20"/>
          <w:lang w:eastAsia="ar-SA"/>
        </w:rPr>
        <w:t xml:space="preserve">ę </w:t>
      </w:r>
      <w:r w:rsidRPr="001F363E">
        <w:rPr>
          <w:rFonts w:ascii="Calibri Light" w:eastAsia="Times New Roman" w:hAnsi="Calibri Light" w:cs="Calibri Light"/>
          <w:szCs w:val="20"/>
          <w:lang w:eastAsia="ar-SA"/>
        </w:rPr>
        <w:t>na realizację zamówienia</w:t>
      </w:r>
      <w:r w:rsidR="008D663F" w:rsidRPr="001F363E">
        <w:rPr>
          <w:rFonts w:ascii="Calibri Light" w:eastAsia="Times New Roman" w:hAnsi="Calibri Light" w:cs="Calibri Light"/>
          <w:szCs w:val="20"/>
          <w:lang w:eastAsia="ar-SA"/>
        </w:rPr>
        <w:t>: „</w:t>
      </w:r>
      <w:r w:rsidR="00B70583" w:rsidRPr="001F363E">
        <w:rPr>
          <w:rFonts w:ascii="Calibri Light" w:eastAsia="Times New Roman" w:hAnsi="Calibri Light" w:cs="Calibri Light"/>
          <w:b/>
          <w:szCs w:val="20"/>
          <w:lang w:eastAsia="ar-SA"/>
        </w:rPr>
        <w:t>Dowóz uczniów do Szkoły Podstawowej w Siennej</w:t>
      </w:r>
      <w:r w:rsidR="00D60F72">
        <w:rPr>
          <w:rFonts w:ascii="Calibri Light" w:eastAsia="Times New Roman" w:hAnsi="Calibri Light" w:cs="Calibri Light"/>
          <w:b/>
          <w:szCs w:val="20"/>
          <w:lang w:eastAsia="ar-SA"/>
        </w:rPr>
        <w:t xml:space="preserve"> (I- VI 2020)</w:t>
      </w:r>
      <w:r w:rsidR="009E7F78" w:rsidRPr="001F363E">
        <w:rPr>
          <w:rFonts w:ascii="Calibri Light" w:eastAsia="Times New Roman" w:hAnsi="Calibri Light" w:cs="Calibri Light"/>
          <w:b/>
          <w:szCs w:val="20"/>
          <w:lang w:eastAsia="ar-SA"/>
        </w:rPr>
        <w:t>”</w:t>
      </w:r>
      <w:r w:rsidR="007D040D" w:rsidRPr="001F363E">
        <w:rPr>
          <w:rFonts w:ascii="Calibri Light" w:eastAsia="Times New Roman" w:hAnsi="Calibri Light" w:cs="Calibri Light"/>
          <w:b/>
          <w:szCs w:val="20"/>
          <w:lang w:eastAsia="ar-SA"/>
        </w:rPr>
        <w:t xml:space="preserve"> </w:t>
      </w:r>
      <w:r w:rsidRPr="001F363E">
        <w:rPr>
          <w:rFonts w:ascii="Calibri Light" w:eastAsia="Times New Roman" w:hAnsi="Calibri Light" w:cs="Calibri Light"/>
          <w:szCs w:val="20"/>
          <w:lang w:eastAsia="ar-SA"/>
        </w:rPr>
        <w:t>objętego</w:t>
      </w:r>
      <w:r w:rsidR="003E6745" w:rsidRPr="001F363E">
        <w:rPr>
          <w:rFonts w:ascii="Calibri Light" w:eastAsia="Times New Roman" w:hAnsi="Calibri Light" w:cs="Calibri Light"/>
          <w:szCs w:val="20"/>
          <w:lang w:eastAsia="ar-SA"/>
        </w:rPr>
        <w:t xml:space="preserve"> </w:t>
      </w:r>
      <w:r w:rsidRPr="001F363E">
        <w:rPr>
          <w:rFonts w:ascii="Calibri Light" w:eastAsia="Times New Roman" w:hAnsi="Calibri Light" w:cs="Calibri Light"/>
          <w:szCs w:val="20"/>
          <w:lang w:eastAsia="ar-SA"/>
        </w:rPr>
        <w:t>postępowaniem</w:t>
      </w:r>
      <w:r w:rsidR="003E6745" w:rsidRPr="001F363E">
        <w:rPr>
          <w:rFonts w:ascii="Calibri Light" w:eastAsia="Times New Roman" w:hAnsi="Calibri Light" w:cs="Calibri Light"/>
          <w:szCs w:val="20"/>
          <w:lang w:eastAsia="ar-SA"/>
        </w:rPr>
        <w:t xml:space="preserve"> nr </w:t>
      </w:r>
      <w:r w:rsidR="003E6745" w:rsidRPr="001F363E">
        <w:rPr>
          <w:rFonts w:ascii="Calibri Light" w:eastAsia="Times New Roman" w:hAnsi="Calibri Light" w:cs="Calibri Light"/>
          <w:b/>
          <w:szCs w:val="20"/>
          <w:lang w:eastAsia="ar-SA"/>
        </w:rPr>
        <w:t>IZP.272.1.</w:t>
      </w:r>
      <w:r w:rsidR="00D60F72">
        <w:rPr>
          <w:rFonts w:ascii="Calibri Light" w:eastAsia="Times New Roman" w:hAnsi="Calibri Light" w:cs="Calibri Light"/>
          <w:b/>
          <w:szCs w:val="20"/>
          <w:lang w:eastAsia="ar-SA"/>
        </w:rPr>
        <w:t>24</w:t>
      </w:r>
      <w:r w:rsidR="0035256B">
        <w:rPr>
          <w:rFonts w:ascii="Calibri Light" w:eastAsia="Times New Roman" w:hAnsi="Calibri Light" w:cs="Calibri Light"/>
          <w:b/>
          <w:szCs w:val="20"/>
          <w:lang w:eastAsia="ar-SA"/>
        </w:rPr>
        <w:t>6</w:t>
      </w:r>
      <w:r w:rsidR="00CB4371" w:rsidRPr="001F363E">
        <w:rPr>
          <w:rFonts w:ascii="Calibri Light" w:eastAsia="Times New Roman" w:hAnsi="Calibri Light" w:cs="Calibri Light"/>
          <w:b/>
          <w:szCs w:val="20"/>
          <w:lang w:eastAsia="ar-SA"/>
        </w:rPr>
        <w:t>.2019</w:t>
      </w:r>
      <w:r w:rsidRPr="001F363E">
        <w:rPr>
          <w:rFonts w:ascii="Calibri Light" w:eastAsia="Times New Roman" w:hAnsi="Calibri Light" w:cs="Calibri Light"/>
          <w:szCs w:val="20"/>
          <w:lang w:eastAsia="ar-SA"/>
        </w:rPr>
        <w:t>, oferuję wykonanie przedmiotu zamówienia z</w:t>
      </w:r>
      <w:r w:rsidR="00B70583" w:rsidRPr="001F363E">
        <w:rPr>
          <w:rFonts w:ascii="Calibri Light" w:eastAsia="Times New Roman" w:hAnsi="Calibri Light" w:cs="Calibri Light"/>
          <w:szCs w:val="20"/>
          <w:lang w:eastAsia="ar-SA"/>
        </w:rPr>
        <w:t>a następujące ceny</w:t>
      </w:r>
      <w:r w:rsidR="00B62CA0" w:rsidRPr="001F363E">
        <w:rPr>
          <w:rFonts w:ascii="Calibri Light" w:eastAsia="Times New Roman" w:hAnsi="Calibri Light" w:cs="Calibri Light"/>
          <w:szCs w:val="20"/>
          <w:lang w:eastAsia="ar-SA"/>
        </w:rPr>
        <w:t xml:space="preserve"> określone poniżej w </w:t>
      </w:r>
      <w:r w:rsidR="00B62CA0" w:rsidRPr="001F363E">
        <w:rPr>
          <w:rFonts w:ascii="Calibri Light" w:eastAsia="Times New Roman" w:hAnsi="Calibri Light" w:cs="Calibri Light"/>
          <w:b/>
          <w:bCs/>
          <w:szCs w:val="20"/>
          <w:lang w:eastAsia="ar-SA"/>
        </w:rPr>
        <w:t xml:space="preserve">arkuszu cenowym:  </w:t>
      </w:r>
    </w:p>
    <w:tbl>
      <w:tblPr>
        <w:tblStyle w:val="Tabela-Siatka"/>
        <w:tblW w:w="9298" w:type="dxa"/>
        <w:tblLook w:val="04A0" w:firstRow="1" w:lastRow="0" w:firstColumn="1" w:lastColumn="0" w:noHBand="0" w:noVBand="1"/>
      </w:tblPr>
      <w:tblGrid>
        <w:gridCol w:w="3146"/>
        <w:gridCol w:w="1950"/>
        <w:gridCol w:w="1501"/>
        <w:gridCol w:w="2701"/>
      </w:tblGrid>
      <w:tr w:rsidR="00B70583" w:rsidRPr="001F363E" w14:paraId="0F075C4C" w14:textId="77777777" w:rsidTr="0044002F">
        <w:trPr>
          <w:trHeight w:val="1084"/>
        </w:trPr>
        <w:tc>
          <w:tcPr>
            <w:tcW w:w="3146" w:type="dxa"/>
            <w:vAlign w:val="center"/>
          </w:tcPr>
          <w:p w14:paraId="7228269E" w14:textId="1BF731A1" w:rsidR="00B70583" w:rsidRPr="001F363E" w:rsidRDefault="00B70583" w:rsidP="00B70583">
            <w:pPr>
              <w:jc w:val="center"/>
              <w:rPr>
                <w:rFonts w:ascii="Calibri Light" w:hAnsi="Calibri Light" w:cs="Calibri Light"/>
                <w:b/>
                <w:szCs w:val="20"/>
              </w:rPr>
            </w:pPr>
            <w:r w:rsidRPr="001F363E">
              <w:rPr>
                <w:rFonts w:ascii="Calibri Light" w:hAnsi="Calibri Light" w:cs="Calibri Light"/>
                <w:b/>
                <w:szCs w:val="20"/>
              </w:rPr>
              <w:t>Trasa</w:t>
            </w:r>
          </w:p>
        </w:tc>
        <w:tc>
          <w:tcPr>
            <w:tcW w:w="1950" w:type="dxa"/>
            <w:vAlign w:val="center"/>
          </w:tcPr>
          <w:p w14:paraId="248BA187" w14:textId="77777777" w:rsidR="00B70583" w:rsidRPr="001F363E" w:rsidRDefault="00B70583" w:rsidP="00B70583">
            <w:pPr>
              <w:jc w:val="center"/>
              <w:rPr>
                <w:rFonts w:ascii="Calibri Light" w:hAnsi="Calibri Light" w:cs="Calibri Light"/>
                <w:b/>
                <w:szCs w:val="20"/>
              </w:rPr>
            </w:pPr>
            <w:r w:rsidRPr="001F363E">
              <w:rPr>
                <w:rFonts w:ascii="Calibri Light" w:hAnsi="Calibri Light" w:cs="Calibri Light"/>
                <w:b/>
                <w:szCs w:val="20"/>
              </w:rPr>
              <w:t>Cena jednostkowa brutto</w:t>
            </w:r>
          </w:p>
          <w:p w14:paraId="095E6B7F" w14:textId="4B03867F" w:rsidR="00B70583" w:rsidRPr="001F363E" w:rsidRDefault="0044002F" w:rsidP="00B70583">
            <w:pPr>
              <w:jc w:val="center"/>
              <w:rPr>
                <w:rFonts w:ascii="Calibri Light" w:hAnsi="Calibri Light" w:cs="Calibri Light"/>
                <w:b/>
                <w:szCs w:val="20"/>
              </w:rPr>
            </w:pPr>
            <w:r w:rsidRPr="001F363E">
              <w:rPr>
                <w:rFonts w:ascii="Calibri Light" w:hAnsi="Calibri Light" w:cs="Calibri Light"/>
                <w:b/>
                <w:szCs w:val="20"/>
              </w:rPr>
              <w:t xml:space="preserve"> </w:t>
            </w:r>
            <w:r w:rsidR="00B70583" w:rsidRPr="001F363E">
              <w:rPr>
                <w:rFonts w:ascii="Calibri Light" w:hAnsi="Calibri Light" w:cs="Calibri Light"/>
                <w:b/>
                <w:szCs w:val="20"/>
              </w:rPr>
              <w:t>[zł/</w:t>
            </w:r>
            <w:r>
              <w:rPr>
                <w:rFonts w:ascii="Calibri Light" w:hAnsi="Calibri Light" w:cs="Calibri Light"/>
                <w:b/>
                <w:szCs w:val="20"/>
              </w:rPr>
              <w:t>trasę</w:t>
            </w:r>
            <w:r w:rsidR="00B70583" w:rsidRPr="001F363E">
              <w:rPr>
                <w:rFonts w:ascii="Calibri Light" w:hAnsi="Calibri Light" w:cs="Calibri Light"/>
                <w:b/>
                <w:szCs w:val="20"/>
              </w:rPr>
              <w:t>]</w:t>
            </w:r>
          </w:p>
        </w:tc>
        <w:tc>
          <w:tcPr>
            <w:tcW w:w="1500" w:type="dxa"/>
            <w:vAlign w:val="center"/>
          </w:tcPr>
          <w:p w14:paraId="1ABDC20C" w14:textId="111FC210" w:rsidR="00B70583" w:rsidRPr="001F363E" w:rsidRDefault="00B70583" w:rsidP="00B70583">
            <w:pPr>
              <w:jc w:val="center"/>
              <w:rPr>
                <w:rFonts w:ascii="Calibri Light" w:hAnsi="Calibri Light" w:cs="Calibri Light"/>
                <w:b/>
                <w:szCs w:val="20"/>
              </w:rPr>
            </w:pPr>
            <w:r w:rsidRPr="001F363E">
              <w:rPr>
                <w:rFonts w:ascii="Calibri Light" w:hAnsi="Calibri Light" w:cs="Calibri Light"/>
                <w:b/>
                <w:szCs w:val="20"/>
              </w:rPr>
              <w:t xml:space="preserve">Ilość </w:t>
            </w:r>
            <w:r w:rsidR="0044002F">
              <w:rPr>
                <w:rFonts w:ascii="Calibri Light" w:hAnsi="Calibri Light" w:cs="Calibri Light"/>
                <w:b/>
                <w:szCs w:val="20"/>
              </w:rPr>
              <w:t>kursów na trasie</w:t>
            </w:r>
          </w:p>
        </w:tc>
        <w:tc>
          <w:tcPr>
            <w:tcW w:w="2701" w:type="dxa"/>
            <w:vAlign w:val="center"/>
          </w:tcPr>
          <w:p w14:paraId="064E906D" w14:textId="65BD6E05" w:rsidR="00B70583" w:rsidRPr="001F363E" w:rsidRDefault="00B70583" w:rsidP="00B70583">
            <w:pPr>
              <w:jc w:val="center"/>
              <w:rPr>
                <w:rFonts w:ascii="Calibri Light" w:hAnsi="Calibri Light" w:cs="Calibri Light"/>
                <w:b/>
                <w:szCs w:val="20"/>
              </w:rPr>
            </w:pPr>
            <w:r w:rsidRPr="001F363E">
              <w:rPr>
                <w:rFonts w:ascii="Calibri Light" w:hAnsi="Calibri Light" w:cs="Calibri Light"/>
                <w:b/>
                <w:szCs w:val="20"/>
              </w:rPr>
              <w:t xml:space="preserve">Cena brutto dla </w:t>
            </w:r>
            <w:r w:rsidR="0044002F">
              <w:rPr>
                <w:rFonts w:ascii="Calibri Light" w:hAnsi="Calibri Light" w:cs="Calibri Light"/>
                <w:b/>
                <w:szCs w:val="20"/>
              </w:rPr>
              <w:t>trasy</w:t>
            </w:r>
            <w:r w:rsidRPr="001F363E">
              <w:rPr>
                <w:rFonts w:ascii="Calibri Light" w:hAnsi="Calibri Light" w:cs="Calibri Light"/>
                <w:b/>
                <w:szCs w:val="20"/>
              </w:rPr>
              <w:t xml:space="preserve"> [zł]</w:t>
            </w:r>
          </w:p>
        </w:tc>
      </w:tr>
      <w:tr w:rsidR="00B70583" w:rsidRPr="001F363E" w14:paraId="59A22D27" w14:textId="77777777" w:rsidTr="0044002F">
        <w:trPr>
          <w:trHeight w:val="59"/>
        </w:trPr>
        <w:tc>
          <w:tcPr>
            <w:tcW w:w="3146" w:type="dxa"/>
          </w:tcPr>
          <w:p w14:paraId="25659787" w14:textId="60B88496" w:rsidR="00B70583" w:rsidRPr="001F363E" w:rsidRDefault="00B70583" w:rsidP="00B70583">
            <w:pPr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1F363E">
              <w:rPr>
                <w:rFonts w:ascii="Calibri Light" w:hAnsi="Calibri Light" w:cs="Calibri Light"/>
                <w:b/>
                <w:sz w:val="12"/>
                <w:szCs w:val="12"/>
              </w:rPr>
              <w:t>1</w:t>
            </w:r>
          </w:p>
        </w:tc>
        <w:tc>
          <w:tcPr>
            <w:tcW w:w="1950" w:type="dxa"/>
          </w:tcPr>
          <w:p w14:paraId="4572D31C" w14:textId="21C3663B" w:rsidR="00B70583" w:rsidRPr="001F363E" w:rsidRDefault="00B70583" w:rsidP="00B70583">
            <w:pPr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1F363E">
              <w:rPr>
                <w:rFonts w:ascii="Calibri Light" w:hAnsi="Calibri Light" w:cs="Calibri Light"/>
                <w:b/>
                <w:sz w:val="12"/>
                <w:szCs w:val="12"/>
              </w:rPr>
              <w:t>2</w:t>
            </w:r>
          </w:p>
        </w:tc>
        <w:tc>
          <w:tcPr>
            <w:tcW w:w="1500" w:type="dxa"/>
          </w:tcPr>
          <w:p w14:paraId="6119B46F" w14:textId="6035A2F3" w:rsidR="00B70583" w:rsidRPr="001F363E" w:rsidRDefault="00B70583" w:rsidP="00B70583">
            <w:pPr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1F363E">
              <w:rPr>
                <w:rFonts w:ascii="Calibri Light" w:hAnsi="Calibri Light" w:cs="Calibri Light"/>
                <w:b/>
                <w:sz w:val="12"/>
                <w:szCs w:val="12"/>
              </w:rPr>
              <w:t>3</w:t>
            </w:r>
          </w:p>
        </w:tc>
        <w:tc>
          <w:tcPr>
            <w:tcW w:w="2701" w:type="dxa"/>
          </w:tcPr>
          <w:p w14:paraId="150B5CEB" w14:textId="77777777" w:rsidR="00B70583" w:rsidRPr="001F363E" w:rsidRDefault="00B70583" w:rsidP="00B70583">
            <w:pPr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1F363E">
              <w:rPr>
                <w:rFonts w:ascii="Calibri Light" w:hAnsi="Calibri Light" w:cs="Calibri Light"/>
                <w:b/>
                <w:sz w:val="12"/>
                <w:szCs w:val="12"/>
              </w:rPr>
              <w:t>4</w:t>
            </w:r>
          </w:p>
          <w:p w14:paraId="322BE94E" w14:textId="6ED24E1B" w:rsidR="00B70583" w:rsidRPr="001F363E" w:rsidRDefault="00B70583" w:rsidP="00B70583">
            <w:pPr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1F363E">
              <w:rPr>
                <w:rFonts w:ascii="Calibri Light" w:hAnsi="Calibri Light" w:cs="Calibri Light"/>
                <w:b/>
                <w:sz w:val="12"/>
                <w:szCs w:val="12"/>
              </w:rPr>
              <w:t>[2x3]</w:t>
            </w:r>
          </w:p>
        </w:tc>
      </w:tr>
      <w:tr w:rsidR="0044002F" w:rsidRPr="0044002F" w14:paraId="65253363" w14:textId="77777777" w:rsidTr="0044002F">
        <w:trPr>
          <w:trHeight w:val="724"/>
        </w:trPr>
        <w:tc>
          <w:tcPr>
            <w:tcW w:w="3146" w:type="dxa"/>
            <w:shd w:val="clear" w:color="auto" w:fill="F2F2F2" w:themeFill="background1" w:themeFillShade="F2"/>
          </w:tcPr>
          <w:p w14:paraId="606FD776" w14:textId="5115F77B" w:rsidR="0044002F" w:rsidRPr="0044002F" w:rsidRDefault="0044002F" w:rsidP="00DA3421">
            <w:pPr>
              <w:jc w:val="both"/>
              <w:rPr>
                <w:rFonts w:ascii="Calibri Light" w:hAnsi="Calibri Light" w:cs="Calibri Light"/>
                <w:b/>
                <w:i/>
                <w:iCs/>
                <w:szCs w:val="20"/>
              </w:rPr>
            </w:pPr>
            <w:r w:rsidRPr="0044002F">
              <w:rPr>
                <w:rFonts w:ascii="Calibri Light" w:hAnsi="Calibri Light" w:cs="Calibri Light"/>
                <w:b/>
                <w:i/>
                <w:iCs/>
                <w:szCs w:val="20"/>
              </w:rPr>
              <w:t>I trasa: Sienna – Wola Kurowska – Zbyszyce (14 km) - DOWÓZ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14:paraId="3DA9C041" w14:textId="77777777" w:rsidR="0044002F" w:rsidRPr="0044002F" w:rsidRDefault="0044002F" w:rsidP="00DA3421">
            <w:pPr>
              <w:jc w:val="both"/>
              <w:rPr>
                <w:rFonts w:ascii="Calibri Light" w:hAnsi="Calibri Light" w:cs="Calibri Light"/>
                <w:b/>
                <w:i/>
                <w:iCs/>
                <w:szCs w:val="20"/>
              </w:rPr>
            </w:pPr>
          </w:p>
        </w:tc>
        <w:tc>
          <w:tcPr>
            <w:tcW w:w="1500" w:type="dxa"/>
            <w:shd w:val="clear" w:color="auto" w:fill="F2F2F2" w:themeFill="background1" w:themeFillShade="F2"/>
          </w:tcPr>
          <w:p w14:paraId="34415727" w14:textId="40AFC8BF" w:rsidR="0044002F" w:rsidRPr="0044002F" w:rsidRDefault="00AA41CF" w:rsidP="00DA3421">
            <w:pPr>
              <w:jc w:val="center"/>
              <w:rPr>
                <w:rFonts w:ascii="Calibri Light" w:hAnsi="Calibri Light" w:cs="Calibri Light"/>
                <w:b/>
                <w:i/>
                <w:iCs/>
                <w:szCs w:val="20"/>
              </w:rPr>
            </w:pPr>
            <w:r>
              <w:rPr>
                <w:rFonts w:ascii="Calibri Light" w:hAnsi="Calibri Light" w:cs="Calibri Light"/>
                <w:b/>
                <w:i/>
                <w:iCs/>
                <w:szCs w:val="20"/>
              </w:rPr>
              <w:t>110</w:t>
            </w:r>
          </w:p>
        </w:tc>
        <w:tc>
          <w:tcPr>
            <w:tcW w:w="2701" w:type="dxa"/>
            <w:shd w:val="clear" w:color="auto" w:fill="F2F2F2" w:themeFill="background1" w:themeFillShade="F2"/>
          </w:tcPr>
          <w:p w14:paraId="49B94F54" w14:textId="686CAF63" w:rsidR="0044002F" w:rsidRPr="0044002F" w:rsidRDefault="0044002F" w:rsidP="00DA3421">
            <w:pPr>
              <w:jc w:val="both"/>
              <w:rPr>
                <w:rFonts w:ascii="Calibri Light" w:hAnsi="Calibri Light" w:cs="Calibri Light"/>
                <w:b/>
                <w:i/>
                <w:iCs/>
                <w:szCs w:val="20"/>
              </w:rPr>
            </w:pPr>
          </w:p>
        </w:tc>
      </w:tr>
      <w:tr w:rsidR="00B70583" w:rsidRPr="001F363E" w14:paraId="6B0ED913" w14:textId="77777777" w:rsidTr="0044002F">
        <w:trPr>
          <w:trHeight w:val="724"/>
        </w:trPr>
        <w:tc>
          <w:tcPr>
            <w:tcW w:w="3146" w:type="dxa"/>
          </w:tcPr>
          <w:p w14:paraId="286C9A04" w14:textId="6C6A8D46" w:rsidR="00B70583" w:rsidRPr="001F363E" w:rsidRDefault="00B70583" w:rsidP="00B70583">
            <w:pPr>
              <w:jc w:val="both"/>
              <w:rPr>
                <w:rFonts w:ascii="Calibri Light" w:hAnsi="Calibri Light" w:cs="Calibri Light"/>
                <w:b/>
                <w:szCs w:val="20"/>
              </w:rPr>
            </w:pPr>
            <w:r w:rsidRPr="001F363E">
              <w:rPr>
                <w:rFonts w:ascii="Calibri Light" w:hAnsi="Calibri Light" w:cs="Calibri Light"/>
                <w:b/>
                <w:szCs w:val="20"/>
              </w:rPr>
              <w:t>I trasa</w:t>
            </w:r>
            <w:r w:rsidR="00294423">
              <w:rPr>
                <w:rFonts w:ascii="Calibri Light" w:hAnsi="Calibri Light" w:cs="Calibri Light"/>
                <w:b/>
                <w:szCs w:val="20"/>
              </w:rPr>
              <w:t>: Sienna – Wola Kurowska – Zbyszyce (14 km)</w:t>
            </w:r>
            <w:r w:rsidR="0044002F">
              <w:rPr>
                <w:rFonts w:ascii="Calibri Light" w:hAnsi="Calibri Light" w:cs="Calibri Light"/>
                <w:b/>
                <w:szCs w:val="20"/>
              </w:rPr>
              <w:t xml:space="preserve"> - ODWÓZ</w:t>
            </w:r>
          </w:p>
        </w:tc>
        <w:tc>
          <w:tcPr>
            <w:tcW w:w="1950" w:type="dxa"/>
          </w:tcPr>
          <w:p w14:paraId="695D4D17" w14:textId="77777777" w:rsidR="00B70583" w:rsidRPr="001F363E" w:rsidRDefault="00B70583" w:rsidP="00B70583">
            <w:pPr>
              <w:jc w:val="both"/>
              <w:rPr>
                <w:rFonts w:ascii="Calibri Light" w:hAnsi="Calibri Light" w:cs="Calibri Light"/>
                <w:b/>
                <w:szCs w:val="20"/>
              </w:rPr>
            </w:pPr>
          </w:p>
        </w:tc>
        <w:tc>
          <w:tcPr>
            <w:tcW w:w="1500" w:type="dxa"/>
          </w:tcPr>
          <w:p w14:paraId="6AB081DA" w14:textId="6A88B005" w:rsidR="00B70583" w:rsidRPr="001F363E" w:rsidRDefault="00AA41CF" w:rsidP="00B70583">
            <w:pPr>
              <w:jc w:val="center"/>
              <w:rPr>
                <w:rFonts w:ascii="Calibri Light" w:hAnsi="Calibri Light" w:cs="Calibri Light"/>
                <w:b/>
                <w:szCs w:val="20"/>
              </w:rPr>
            </w:pPr>
            <w:r>
              <w:rPr>
                <w:rFonts w:ascii="Calibri Light" w:hAnsi="Calibri Light" w:cs="Calibri Light"/>
                <w:b/>
                <w:szCs w:val="20"/>
              </w:rPr>
              <w:t>110</w:t>
            </w:r>
          </w:p>
        </w:tc>
        <w:tc>
          <w:tcPr>
            <w:tcW w:w="2701" w:type="dxa"/>
          </w:tcPr>
          <w:p w14:paraId="3B6349B1" w14:textId="7CC9F45D" w:rsidR="00B70583" w:rsidRPr="001F363E" w:rsidRDefault="00B70583" w:rsidP="00B70583">
            <w:pPr>
              <w:jc w:val="both"/>
              <w:rPr>
                <w:rFonts w:ascii="Calibri Light" w:hAnsi="Calibri Light" w:cs="Calibri Light"/>
                <w:b/>
                <w:szCs w:val="20"/>
              </w:rPr>
            </w:pPr>
          </w:p>
        </w:tc>
      </w:tr>
      <w:tr w:rsidR="0044002F" w:rsidRPr="0044002F" w14:paraId="460FE875" w14:textId="77777777" w:rsidTr="0044002F">
        <w:trPr>
          <w:trHeight w:val="546"/>
        </w:trPr>
        <w:tc>
          <w:tcPr>
            <w:tcW w:w="3146" w:type="dxa"/>
            <w:shd w:val="clear" w:color="auto" w:fill="F2F2F2" w:themeFill="background1" w:themeFillShade="F2"/>
          </w:tcPr>
          <w:p w14:paraId="023F857D" w14:textId="3B4A552B" w:rsidR="0044002F" w:rsidRPr="0044002F" w:rsidRDefault="0044002F" w:rsidP="00DA3421">
            <w:pPr>
              <w:jc w:val="both"/>
              <w:rPr>
                <w:rFonts w:ascii="Calibri Light" w:hAnsi="Calibri Light" w:cs="Calibri Light"/>
                <w:b/>
                <w:i/>
                <w:iCs/>
                <w:szCs w:val="20"/>
              </w:rPr>
            </w:pPr>
            <w:r w:rsidRPr="0044002F">
              <w:rPr>
                <w:rFonts w:ascii="Calibri Light" w:hAnsi="Calibri Light" w:cs="Calibri Light"/>
                <w:b/>
                <w:i/>
                <w:iCs/>
                <w:szCs w:val="20"/>
              </w:rPr>
              <w:t>II trasa: Sienna – Zbyszyce – Wola Kurowska (9 km) - DOWÓZ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14:paraId="59F0B2FF" w14:textId="77777777" w:rsidR="0044002F" w:rsidRPr="0044002F" w:rsidRDefault="0044002F" w:rsidP="00DA3421">
            <w:pPr>
              <w:jc w:val="both"/>
              <w:rPr>
                <w:rFonts w:ascii="Calibri Light" w:hAnsi="Calibri Light" w:cs="Calibri Light"/>
                <w:b/>
                <w:i/>
                <w:iCs/>
                <w:szCs w:val="20"/>
              </w:rPr>
            </w:pPr>
          </w:p>
        </w:tc>
        <w:tc>
          <w:tcPr>
            <w:tcW w:w="1500" w:type="dxa"/>
            <w:shd w:val="clear" w:color="auto" w:fill="F2F2F2" w:themeFill="background1" w:themeFillShade="F2"/>
          </w:tcPr>
          <w:p w14:paraId="020FCF63" w14:textId="291428C3" w:rsidR="0044002F" w:rsidRPr="0044002F" w:rsidRDefault="0035256B" w:rsidP="00DA3421">
            <w:pPr>
              <w:jc w:val="center"/>
              <w:rPr>
                <w:rFonts w:ascii="Calibri Light" w:hAnsi="Calibri Light" w:cs="Calibri Light"/>
                <w:b/>
                <w:i/>
                <w:iCs/>
                <w:szCs w:val="20"/>
              </w:rPr>
            </w:pPr>
            <w:r>
              <w:rPr>
                <w:rFonts w:ascii="Calibri Light" w:hAnsi="Calibri Light" w:cs="Calibri Light"/>
                <w:b/>
                <w:i/>
                <w:iCs/>
                <w:szCs w:val="20"/>
              </w:rPr>
              <w:t>133</w:t>
            </w:r>
          </w:p>
        </w:tc>
        <w:tc>
          <w:tcPr>
            <w:tcW w:w="2701" w:type="dxa"/>
            <w:shd w:val="clear" w:color="auto" w:fill="F2F2F2" w:themeFill="background1" w:themeFillShade="F2"/>
          </w:tcPr>
          <w:p w14:paraId="3393BEEA" w14:textId="77777777" w:rsidR="0044002F" w:rsidRPr="0044002F" w:rsidRDefault="0044002F" w:rsidP="00DA3421">
            <w:pPr>
              <w:jc w:val="both"/>
              <w:rPr>
                <w:rFonts w:ascii="Calibri Light" w:hAnsi="Calibri Light" w:cs="Calibri Light"/>
                <w:b/>
                <w:i/>
                <w:iCs/>
                <w:szCs w:val="20"/>
              </w:rPr>
            </w:pPr>
          </w:p>
        </w:tc>
      </w:tr>
      <w:tr w:rsidR="00B70583" w:rsidRPr="001F363E" w14:paraId="5F4DD492" w14:textId="77777777" w:rsidTr="0044002F">
        <w:trPr>
          <w:trHeight w:val="546"/>
        </w:trPr>
        <w:tc>
          <w:tcPr>
            <w:tcW w:w="3146" w:type="dxa"/>
          </w:tcPr>
          <w:p w14:paraId="33AA9C93" w14:textId="2AE5503A" w:rsidR="00B70583" w:rsidRPr="001F363E" w:rsidRDefault="00B70583" w:rsidP="00B70583">
            <w:pPr>
              <w:jc w:val="both"/>
              <w:rPr>
                <w:rFonts w:ascii="Calibri Light" w:hAnsi="Calibri Light" w:cs="Calibri Light"/>
                <w:b/>
                <w:szCs w:val="20"/>
              </w:rPr>
            </w:pPr>
            <w:r w:rsidRPr="001F363E">
              <w:rPr>
                <w:rFonts w:ascii="Calibri Light" w:hAnsi="Calibri Light" w:cs="Calibri Light"/>
                <w:b/>
                <w:szCs w:val="20"/>
              </w:rPr>
              <w:t>II trasa</w:t>
            </w:r>
            <w:r w:rsidR="00294423">
              <w:rPr>
                <w:rFonts w:ascii="Calibri Light" w:hAnsi="Calibri Light" w:cs="Calibri Light"/>
                <w:b/>
                <w:szCs w:val="20"/>
              </w:rPr>
              <w:t>: Sienna – Zbyszyce – Wola Kurowska</w:t>
            </w:r>
            <w:r w:rsidRPr="001F363E">
              <w:rPr>
                <w:rFonts w:ascii="Calibri Light" w:hAnsi="Calibri Light" w:cs="Calibri Light"/>
                <w:b/>
                <w:szCs w:val="20"/>
              </w:rPr>
              <w:t xml:space="preserve"> (9 km)</w:t>
            </w:r>
            <w:r w:rsidR="0044002F">
              <w:rPr>
                <w:rFonts w:ascii="Calibri Light" w:hAnsi="Calibri Light" w:cs="Calibri Light"/>
                <w:b/>
                <w:szCs w:val="20"/>
              </w:rPr>
              <w:t xml:space="preserve"> - ODWÓZ</w:t>
            </w:r>
          </w:p>
        </w:tc>
        <w:tc>
          <w:tcPr>
            <w:tcW w:w="1950" w:type="dxa"/>
          </w:tcPr>
          <w:p w14:paraId="334571D2" w14:textId="77777777" w:rsidR="00B70583" w:rsidRPr="001F363E" w:rsidRDefault="00B70583" w:rsidP="00B70583">
            <w:pPr>
              <w:jc w:val="both"/>
              <w:rPr>
                <w:rFonts w:ascii="Calibri Light" w:hAnsi="Calibri Light" w:cs="Calibri Light"/>
                <w:b/>
                <w:szCs w:val="20"/>
              </w:rPr>
            </w:pPr>
          </w:p>
        </w:tc>
        <w:tc>
          <w:tcPr>
            <w:tcW w:w="1500" w:type="dxa"/>
          </w:tcPr>
          <w:p w14:paraId="13F04DDA" w14:textId="2066AC22" w:rsidR="00B70583" w:rsidRPr="001F363E" w:rsidRDefault="0035256B" w:rsidP="00B70583">
            <w:pPr>
              <w:jc w:val="center"/>
              <w:rPr>
                <w:rFonts w:ascii="Calibri Light" w:hAnsi="Calibri Light" w:cs="Calibri Light"/>
                <w:b/>
                <w:szCs w:val="20"/>
              </w:rPr>
            </w:pPr>
            <w:r>
              <w:rPr>
                <w:rFonts w:ascii="Calibri Light" w:hAnsi="Calibri Light" w:cs="Calibri Light"/>
                <w:b/>
                <w:szCs w:val="20"/>
              </w:rPr>
              <w:t>133</w:t>
            </w:r>
          </w:p>
        </w:tc>
        <w:tc>
          <w:tcPr>
            <w:tcW w:w="2701" w:type="dxa"/>
          </w:tcPr>
          <w:p w14:paraId="0A2C4488" w14:textId="107281F5" w:rsidR="00B70583" w:rsidRPr="001F363E" w:rsidRDefault="00B70583" w:rsidP="00B70583">
            <w:pPr>
              <w:jc w:val="both"/>
              <w:rPr>
                <w:rFonts w:ascii="Calibri Light" w:hAnsi="Calibri Light" w:cs="Calibri Light"/>
                <w:b/>
                <w:szCs w:val="20"/>
              </w:rPr>
            </w:pPr>
          </w:p>
        </w:tc>
      </w:tr>
      <w:tr w:rsidR="00B70583" w:rsidRPr="001F363E" w14:paraId="01EB7AC6" w14:textId="77777777" w:rsidTr="0044002F">
        <w:trPr>
          <w:trHeight w:val="384"/>
        </w:trPr>
        <w:tc>
          <w:tcPr>
            <w:tcW w:w="6597" w:type="dxa"/>
            <w:gridSpan w:val="3"/>
          </w:tcPr>
          <w:p w14:paraId="7E3659DA" w14:textId="77777777" w:rsidR="00B70583" w:rsidRPr="001F363E" w:rsidRDefault="00B70583" w:rsidP="00B70583">
            <w:pPr>
              <w:rPr>
                <w:rFonts w:ascii="Calibri Light" w:hAnsi="Calibri Light" w:cs="Calibri Light"/>
                <w:b/>
                <w:sz w:val="24"/>
              </w:rPr>
            </w:pPr>
          </w:p>
          <w:p w14:paraId="60A03CA5" w14:textId="7E437D99" w:rsidR="00B70583" w:rsidRPr="001F363E" w:rsidRDefault="00B70583" w:rsidP="00B70583">
            <w:pPr>
              <w:rPr>
                <w:rFonts w:ascii="Calibri Light" w:hAnsi="Calibri Light" w:cs="Calibri Light"/>
                <w:b/>
                <w:sz w:val="24"/>
              </w:rPr>
            </w:pPr>
            <w:r w:rsidRPr="001F363E">
              <w:rPr>
                <w:rFonts w:ascii="Calibri Light" w:hAnsi="Calibri Light" w:cs="Calibri Light"/>
                <w:b/>
                <w:sz w:val="24"/>
              </w:rPr>
              <w:t>Razem (suma cen dla poszczególnych tras)</w:t>
            </w:r>
          </w:p>
          <w:p w14:paraId="3B68A428" w14:textId="17778E71" w:rsidR="00B70583" w:rsidRPr="001F363E" w:rsidRDefault="00B70583" w:rsidP="00B70583">
            <w:pPr>
              <w:rPr>
                <w:rFonts w:ascii="Calibri Light" w:hAnsi="Calibri Light" w:cs="Calibri Light"/>
                <w:b/>
                <w:sz w:val="24"/>
              </w:rPr>
            </w:pPr>
          </w:p>
        </w:tc>
        <w:tc>
          <w:tcPr>
            <w:tcW w:w="2701" w:type="dxa"/>
          </w:tcPr>
          <w:p w14:paraId="246997A6" w14:textId="04E7605E" w:rsidR="00B70583" w:rsidRPr="001F363E" w:rsidRDefault="00B70583" w:rsidP="00B70583">
            <w:pPr>
              <w:jc w:val="both"/>
              <w:rPr>
                <w:rFonts w:ascii="Calibri Light" w:hAnsi="Calibri Light" w:cs="Calibri Light"/>
                <w:b/>
                <w:sz w:val="24"/>
              </w:rPr>
            </w:pPr>
          </w:p>
        </w:tc>
      </w:tr>
    </w:tbl>
    <w:p w14:paraId="0A8299D8" w14:textId="5F95A21A" w:rsidR="002F2C36" w:rsidRPr="001F363E" w:rsidRDefault="002F2C36" w:rsidP="005F5838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1F363E">
        <w:rPr>
          <w:rFonts w:ascii="Calibri Light" w:eastAsia="Times New Roman" w:hAnsi="Calibri Light" w:cs="Calibri Light"/>
          <w:lang w:eastAsia="ar-SA"/>
        </w:rPr>
        <w:lastRenderedPageBreak/>
        <w:t>Oferowan</w:t>
      </w:r>
      <w:r w:rsidR="00B70583" w:rsidRPr="001F363E">
        <w:rPr>
          <w:rFonts w:ascii="Calibri Light" w:eastAsia="Times New Roman" w:hAnsi="Calibri Light" w:cs="Calibri Light"/>
          <w:lang w:eastAsia="ar-SA"/>
        </w:rPr>
        <w:t xml:space="preserve">e </w:t>
      </w:r>
      <w:r w:rsidRPr="001F363E">
        <w:rPr>
          <w:rFonts w:ascii="Calibri Light" w:eastAsia="Times New Roman" w:hAnsi="Calibri Light" w:cs="Calibri Light"/>
          <w:lang w:eastAsia="ar-SA"/>
        </w:rPr>
        <w:t>cen</w:t>
      </w:r>
      <w:r w:rsidR="00B70583" w:rsidRPr="001F363E">
        <w:rPr>
          <w:rFonts w:ascii="Calibri Light" w:eastAsia="Times New Roman" w:hAnsi="Calibri Light" w:cs="Calibri Light"/>
          <w:lang w:eastAsia="ar-SA"/>
        </w:rPr>
        <w:t>y</w:t>
      </w:r>
      <w:r w:rsidRPr="001F363E">
        <w:rPr>
          <w:rFonts w:ascii="Calibri Light" w:eastAsia="Times New Roman" w:hAnsi="Calibri Light" w:cs="Calibri Light"/>
          <w:lang w:eastAsia="ar-SA"/>
        </w:rPr>
        <w:t xml:space="preserve"> </w:t>
      </w:r>
      <w:r w:rsidR="00B70583" w:rsidRPr="001F363E">
        <w:rPr>
          <w:rFonts w:ascii="Calibri Light" w:eastAsia="Times New Roman" w:hAnsi="Calibri Light" w:cs="Calibri Light"/>
          <w:lang w:eastAsia="ar-SA"/>
        </w:rPr>
        <w:t>zawierają</w:t>
      </w:r>
      <w:r w:rsidRPr="001F363E">
        <w:rPr>
          <w:rFonts w:ascii="Calibri Light" w:eastAsia="Times New Roman" w:hAnsi="Calibri Light" w:cs="Calibri Light"/>
          <w:lang w:eastAsia="ar-SA"/>
        </w:rPr>
        <w:t xml:space="preserve"> wszystkie koszty niezbędne do zrealizowania zamówienia wynikające z Zaproszenia, jak również koszty w nich nie ujęte, a bez których nie można zamówienia zrealizować.   </w:t>
      </w:r>
    </w:p>
    <w:p w14:paraId="3397C87C" w14:textId="6B8F7F87" w:rsidR="00B70583" w:rsidRPr="001F363E" w:rsidRDefault="00B70583" w:rsidP="005F5838">
      <w:pPr>
        <w:pStyle w:val="Akapitzlist"/>
        <w:numPr>
          <w:ilvl w:val="0"/>
          <w:numId w:val="3"/>
        </w:numPr>
        <w:spacing w:before="240"/>
        <w:rPr>
          <w:rFonts w:ascii="Calibri Light" w:eastAsia="Times New Roman" w:hAnsi="Calibri Light" w:cs="Calibri Light"/>
          <w:lang w:eastAsia="ar-SA"/>
        </w:rPr>
      </w:pPr>
      <w:r w:rsidRPr="001F363E">
        <w:rPr>
          <w:rFonts w:ascii="Calibri Light" w:eastAsia="Times New Roman" w:hAnsi="Calibri Light" w:cs="Calibri Light"/>
          <w:lang w:eastAsia="ar-SA"/>
        </w:rPr>
        <w:t>Zobowiązuję/</w:t>
      </w:r>
      <w:proofErr w:type="spellStart"/>
      <w:r w:rsidRPr="001F363E">
        <w:rPr>
          <w:rFonts w:ascii="Calibri Light" w:eastAsia="Times New Roman" w:hAnsi="Calibri Light" w:cs="Calibri Light"/>
          <w:lang w:eastAsia="ar-SA"/>
        </w:rPr>
        <w:t>emy</w:t>
      </w:r>
      <w:proofErr w:type="spellEnd"/>
      <w:r w:rsidRPr="001F363E">
        <w:rPr>
          <w:rFonts w:ascii="Calibri Light" w:eastAsia="Times New Roman" w:hAnsi="Calibri Light" w:cs="Calibri Light"/>
          <w:lang w:eastAsia="ar-SA"/>
        </w:rPr>
        <w:t xml:space="preserve"> się wykonać zamówienie w terminie </w:t>
      </w:r>
      <w:r w:rsidR="00540137">
        <w:rPr>
          <w:rFonts w:ascii="Calibri Light" w:eastAsia="Times New Roman" w:hAnsi="Calibri Light" w:cs="Calibri Light"/>
          <w:lang w:eastAsia="ar-SA"/>
        </w:rPr>
        <w:t>od</w:t>
      </w:r>
      <w:r w:rsidRPr="001F363E">
        <w:rPr>
          <w:rFonts w:ascii="Calibri Light" w:eastAsia="Times New Roman" w:hAnsi="Calibri Light" w:cs="Calibri Light"/>
          <w:lang w:eastAsia="ar-SA"/>
        </w:rPr>
        <w:t xml:space="preserve"> </w:t>
      </w:r>
      <w:r w:rsidR="005F5838">
        <w:rPr>
          <w:rFonts w:ascii="Calibri Light" w:eastAsia="Times New Roman" w:hAnsi="Calibri Light" w:cs="Calibri Light"/>
          <w:lang w:eastAsia="ar-SA"/>
        </w:rPr>
        <w:t>0</w:t>
      </w:r>
      <w:r w:rsidR="00AA41CF">
        <w:rPr>
          <w:rFonts w:ascii="Calibri Light" w:eastAsia="Times New Roman" w:hAnsi="Calibri Light" w:cs="Calibri Light"/>
          <w:lang w:eastAsia="ar-SA"/>
        </w:rPr>
        <w:t>2</w:t>
      </w:r>
      <w:r w:rsidR="005F5838">
        <w:rPr>
          <w:rFonts w:ascii="Calibri Light" w:eastAsia="Times New Roman" w:hAnsi="Calibri Light" w:cs="Calibri Light"/>
          <w:lang w:eastAsia="ar-SA"/>
        </w:rPr>
        <w:t>.</w:t>
      </w:r>
      <w:r w:rsidR="00AA41CF">
        <w:rPr>
          <w:rFonts w:ascii="Calibri Light" w:eastAsia="Times New Roman" w:hAnsi="Calibri Light" w:cs="Calibri Light"/>
          <w:lang w:eastAsia="ar-SA"/>
        </w:rPr>
        <w:t>01</w:t>
      </w:r>
      <w:r w:rsidRPr="001F363E">
        <w:rPr>
          <w:rFonts w:ascii="Calibri Light" w:eastAsia="Times New Roman" w:hAnsi="Calibri Light" w:cs="Calibri Light"/>
          <w:lang w:eastAsia="ar-SA"/>
        </w:rPr>
        <w:t>.20</w:t>
      </w:r>
      <w:r w:rsidR="00AA41CF">
        <w:rPr>
          <w:rFonts w:ascii="Calibri Light" w:eastAsia="Times New Roman" w:hAnsi="Calibri Light" w:cs="Calibri Light"/>
          <w:lang w:eastAsia="ar-SA"/>
        </w:rPr>
        <w:t>20</w:t>
      </w:r>
      <w:r w:rsidRPr="001F363E">
        <w:rPr>
          <w:rFonts w:ascii="Calibri Light" w:eastAsia="Times New Roman" w:hAnsi="Calibri Light" w:cs="Calibri Light"/>
          <w:lang w:eastAsia="ar-SA"/>
        </w:rPr>
        <w:t xml:space="preserve"> r. do  </w:t>
      </w:r>
      <w:r w:rsidR="00AA41CF">
        <w:rPr>
          <w:rFonts w:ascii="Calibri Light" w:eastAsia="Times New Roman" w:hAnsi="Calibri Light" w:cs="Calibri Light"/>
          <w:lang w:eastAsia="ar-SA"/>
        </w:rPr>
        <w:t>26.06.20</w:t>
      </w:r>
      <w:r w:rsidR="0035256B">
        <w:rPr>
          <w:rFonts w:ascii="Calibri Light" w:eastAsia="Times New Roman" w:hAnsi="Calibri Light" w:cs="Calibri Light"/>
          <w:lang w:eastAsia="ar-SA"/>
        </w:rPr>
        <w:t>20</w:t>
      </w:r>
      <w:r w:rsidRPr="001F363E">
        <w:rPr>
          <w:rFonts w:ascii="Calibri Light" w:eastAsia="Times New Roman" w:hAnsi="Calibri Light" w:cs="Calibri Light"/>
          <w:lang w:eastAsia="ar-SA"/>
        </w:rPr>
        <w:t xml:space="preserve"> rok.</w:t>
      </w:r>
    </w:p>
    <w:p w14:paraId="7CFA2A91" w14:textId="02B097CA" w:rsidR="002F2C36" w:rsidRPr="001F363E" w:rsidRDefault="002F2C36" w:rsidP="005F5838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1F363E">
        <w:rPr>
          <w:rFonts w:ascii="Calibri Light" w:eastAsia="Times New Roman" w:hAnsi="Calibri Light" w:cs="Calibri Light"/>
          <w:lang w:eastAsia="ar-SA"/>
        </w:rPr>
        <w:t>Oświadczam</w:t>
      </w:r>
      <w:r w:rsidR="00B70583" w:rsidRPr="001F363E">
        <w:rPr>
          <w:rFonts w:ascii="Calibri Light" w:eastAsia="Times New Roman" w:hAnsi="Calibri Light" w:cs="Calibri Light"/>
          <w:lang w:eastAsia="ar-SA"/>
        </w:rPr>
        <w:t>/y</w:t>
      </w:r>
      <w:r w:rsidRPr="001F363E">
        <w:rPr>
          <w:rFonts w:ascii="Calibri Light" w:eastAsia="Times New Roman" w:hAnsi="Calibri Light" w:cs="Calibri Light"/>
          <w:lang w:eastAsia="ar-SA"/>
        </w:rPr>
        <w:t>, że uważam się za związanego ofertą przez okres 30 dni.</w:t>
      </w:r>
    </w:p>
    <w:p w14:paraId="243FF4CA" w14:textId="65FE0857" w:rsidR="002F2C36" w:rsidRPr="001F363E" w:rsidRDefault="002F2C36" w:rsidP="005F5838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1F363E">
        <w:rPr>
          <w:rFonts w:ascii="Calibri Light" w:eastAsia="Times New Roman" w:hAnsi="Calibri Light" w:cs="Calibri Light"/>
          <w:lang w:eastAsia="ar-SA"/>
        </w:rPr>
        <w:t>Oświadczam</w:t>
      </w:r>
      <w:r w:rsidR="00B70583" w:rsidRPr="001F363E">
        <w:rPr>
          <w:rFonts w:ascii="Calibri Light" w:eastAsia="Times New Roman" w:hAnsi="Calibri Light" w:cs="Calibri Light"/>
          <w:lang w:eastAsia="ar-SA"/>
        </w:rPr>
        <w:t>/y</w:t>
      </w:r>
      <w:r w:rsidRPr="001F363E">
        <w:rPr>
          <w:rFonts w:ascii="Calibri Light" w:eastAsia="Times New Roman" w:hAnsi="Calibri Light" w:cs="Calibri Light"/>
          <w:lang w:eastAsia="ar-SA"/>
        </w:rPr>
        <w:t>, że zapoznałem</w:t>
      </w:r>
      <w:r w:rsidR="00B70583" w:rsidRPr="001F363E">
        <w:rPr>
          <w:rFonts w:ascii="Calibri Light" w:eastAsia="Times New Roman" w:hAnsi="Calibri Light" w:cs="Calibri Light"/>
          <w:lang w:eastAsia="ar-SA"/>
        </w:rPr>
        <w:t>/liśmy</w:t>
      </w:r>
      <w:r w:rsidRPr="001F363E">
        <w:rPr>
          <w:rFonts w:ascii="Calibri Light" w:eastAsia="Times New Roman" w:hAnsi="Calibri Light" w:cs="Calibri Light"/>
          <w:lang w:eastAsia="ar-SA"/>
        </w:rPr>
        <w:t xml:space="preserve"> się z warunkami </w:t>
      </w:r>
      <w:r w:rsidR="006A432A" w:rsidRPr="001F363E">
        <w:rPr>
          <w:rFonts w:ascii="Calibri Light" w:eastAsia="Times New Roman" w:hAnsi="Calibri Light" w:cs="Calibri Light"/>
          <w:lang w:eastAsia="ar-SA"/>
        </w:rPr>
        <w:t xml:space="preserve">realizacji </w:t>
      </w:r>
      <w:r w:rsidRPr="001F363E">
        <w:rPr>
          <w:rFonts w:ascii="Calibri Light" w:eastAsia="Times New Roman" w:hAnsi="Calibri Light" w:cs="Calibri Light"/>
          <w:lang w:eastAsia="ar-SA"/>
        </w:rPr>
        <w:t>zamówienia określonymi w Zaproszeniu i nie wnoszę</w:t>
      </w:r>
      <w:r w:rsidR="00B70583" w:rsidRPr="001F363E">
        <w:rPr>
          <w:rFonts w:ascii="Calibri Light" w:eastAsia="Times New Roman" w:hAnsi="Calibri Light" w:cs="Calibri Light"/>
          <w:lang w:eastAsia="ar-SA"/>
        </w:rPr>
        <w:t>/simy</w:t>
      </w:r>
      <w:r w:rsidRPr="001F363E">
        <w:rPr>
          <w:rFonts w:ascii="Calibri Light" w:eastAsia="Times New Roman" w:hAnsi="Calibri Light" w:cs="Calibri Light"/>
          <w:lang w:eastAsia="ar-SA"/>
        </w:rPr>
        <w:t xml:space="preserve"> do nich żadnych zastrzeżeń oraz uzyskałem</w:t>
      </w:r>
      <w:r w:rsidR="00B70583" w:rsidRPr="001F363E">
        <w:rPr>
          <w:rFonts w:ascii="Calibri Light" w:eastAsia="Times New Roman" w:hAnsi="Calibri Light" w:cs="Calibri Light"/>
          <w:lang w:eastAsia="ar-SA"/>
        </w:rPr>
        <w:t>/liśmy</w:t>
      </w:r>
      <w:r w:rsidRPr="001F363E">
        <w:rPr>
          <w:rFonts w:ascii="Calibri Light" w:eastAsia="Times New Roman" w:hAnsi="Calibri Light" w:cs="Calibri Light"/>
          <w:lang w:eastAsia="ar-SA"/>
        </w:rPr>
        <w:t xml:space="preserve"> wszelkie niezbędne informacje do przygotowania oferty.</w:t>
      </w:r>
    </w:p>
    <w:p w14:paraId="449EA374" w14:textId="0B289361" w:rsidR="002F2C36" w:rsidRPr="001F363E" w:rsidRDefault="002F2C36" w:rsidP="005F5838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1F363E">
        <w:rPr>
          <w:rFonts w:ascii="Calibri Light" w:eastAsia="Times New Roman" w:hAnsi="Calibri Light" w:cs="Calibri Light"/>
          <w:lang w:eastAsia="ar-SA"/>
        </w:rPr>
        <w:t>Oświadczam</w:t>
      </w:r>
      <w:r w:rsidR="003A1843" w:rsidRPr="001F363E">
        <w:rPr>
          <w:rFonts w:ascii="Calibri Light" w:eastAsia="Times New Roman" w:hAnsi="Calibri Light" w:cs="Calibri Light"/>
          <w:lang w:eastAsia="ar-SA"/>
        </w:rPr>
        <w:t>/y</w:t>
      </w:r>
      <w:r w:rsidRPr="001F363E">
        <w:rPr>
          <w:rFonts w:ascii="Calibri Light" w:eastAsia="Times New Roman" w:hAnsi="Calibri Light" w:cs="Calibri Light"/>
          <w:lang w:eastAsia="ar-SA"/>
        </w:rPr>
        <w:t xml:space="preserve">, że </w:t>
      </w:r>
      <w:r w:rsidR="003A1843" w:rsidRPr="001F363E">
        <w:rPr>
          <w:rFonts w:ascii="Calibri Light" w:eastAsia="Times New Roman" w:hAnsi="Calibri Light" w:cs="Calibri Light"/>
          <w:lang w:eastAsia="ar-SA"/>
        </w:rPr>
        <w:t>akceptuję/</w:t>
      </w:r>
      <w:proofErr w:type="spellStart"/>
      <w:r w:rsidR="003A1843" w:rsidRPr="001F363E">
        <w:rPr>
          <w:rFonts w:ascii="Calibri Light" w:eastAsia="Times New Roman" w:hAnsi="Calibri Light" w:cs="Calibri Light"/>
          <w:lang w:eastAsia="ar-SA"/>
        </w:rPr>
        <w:t>emy</w:t>
      </w:r>
      <w:proofErr w:type="spellEnd"/>
      <w:r w:rsidR="003A1843" w:rsidRPr="001F363E">
        <w:rPr>
          <w:rFonts w:ascii="Calibri Light" w:eastAsia="Times New Roman" w:hAnsi="Calibri Light" w:cs="Calibri Light"/>
          <w:lang w:eastAsia="ar-SA"/>
        </w:rPr>
        <w:t xml:space="preserve"> bez zastrzeżeń załączony</w:t>
      </w:r>
      <w:r w:rsidRPr="001F363E">
        <w:rPr>
          <w:rFonts w:ascii="Calibri Light" w:eastAsia="Times New Roman" w:hAnsi="Calibri Light" w:cs="Calibri Light"/>
          <w:lang w:eastAsia="ar-SA"/>
        </w:rPr>
        <w:t xml:space="preserve"> do Zaproszenia wzór umowy i zobowiązuję</w:t>
      </w:r>
      <w:r w:rsidR="003A1843" w:rsidRPr="001F363E">
        <w:rPr>
          <w:rFonts w:ascii="Calibri Light" w:eastAsia="Times New Roman" w:hAnsi="Calibri Light" w:cs="Calibri Light"/>
          <w:lang w:eastAsia="ar-SA"/>
        </w:rPr>
        <w:t>/</w:t>
      </w:r>
      <w:proofErr w:type="spellStart"/>
      <w:r w:rsidR="003A1843" w:rsidRPr="001F363E">
        <w:rPr>
          <w:rFonts w:ascii="Calibri Light" w:eastAsia="Times New Roman" w:hAnsi="Calibri Light" w:cs="Calibri Light"/>
          <w:lang w:eastAsia="ar-SA"/>
        </w:rPr>
        <w:t>emy</w:t>
      </w:r>
      <w:proofErr w:type="spellEnd"/>
      <w:r w:rsidRPr="001F363E">
        <w:rPr>
          <w:rFonts w:ascii="Calibri Light" w:eastAsia="Times New Roman" w:hAnsi="Calibri Light" w:cs="Calibri Light"/>
          <w:lang w:eastAsia="ar-SA"/>
        </w:rPr>
        <w:t xml:space="preserve"> się w przypadku wyboru oferty do zawarcia umowy w miejscu i terminie wyznaczonym przez Zamawiającego.</w:t>
      </w:r>
    </w:p>
    <w:p w14:paraId="67B8EAC7" w14:textId="1B4A29A6" w:rsidR="001E4CE6" w:rsidRPr="001F363E" w:rsidRDefault="001E4CE6" w:rsidP="005F5838">
      <w:pPr>
        <w:numPr>
          <w:ilvl w:val="0"/>
          <w:numId w:val="3"/>
        </w:numPr>
        <w:shd w:val="clear" w:color="auto" w:fill="FFFFFF"/>
        <w:suppressAutoHyphens/>
        <w:spacing w:before="240" w:after="0"/>
        <w:rPr>
          <w:rFonts w:ascii="Calibri Light" w:hAnsi="Calibri Light" w:cs="Calibri Light"/>
          <w:b/>
          <w:bCs/>
        </w:rPr>
      </w:pPr>
      <w:r w:rsidRPr="001F363E">
        <w:rPr>
          <w:rFonts w:ascii="Calibri Light" w:hAnsi="Calibri Light" w:cs="Calibri Light"/>
          <w:b/>
          <w:bCs/>
        </w:rPr>
        <w:t>Oświadczam</w:t>
      </w:r>
      <w:r w:rsidR="00815CD6" w:rsidRPr="001F363E">
        <w:rPr>
          <w:rFonts w:ascii="Calibri Light" w:hAnsi="Calibri Light" w:cs="Calibri Light"/>
          <w:b/>
          <w:bCs/>
        </w:rPr>
        <w:t>y</w:t>
      </w:r>
      <w:r w:rsidRPr="001F363E">
        <w:rPr>
          <w:rFonts w:ascii="Calibri Light" w:hAnsi="Calibri Light" w:cs="Calibri Light"/>
          <w:b/>
          <w:bCs/>
        </w:rPr>
        <w:t xml:space="preserve">, że </w:t>
      </w:r>
      <w:r w:rsidR="00815CD6" w:rsidRPr="001F363E">
        <w:rPr>
          <w:rFonts w:ascii="Calibri Light" w:hAnsi="Calibri Light" w:cs="Calibri Light"/>
          <w:b/>
          <w:bCs/>
        </w:rPr>
        <w:t>dysponuj</w:t>
      </w:r>
      <w:r w:rsidR="0044002F">
        <w:rPr>
          <w:rFonts w:ascii="Calibri Light" w:hAnsi="Calibri Light" w:cs="Calibri Light"/>
          <w:b/>
          <w:bCs/>
        </w:rPr>
        <w:t>ę</w:t>
      </w:r>
      <w:r w:rsidR="00815CD6" w:rsidRPr="001F363E">
        <w:rPr>
          <w:rFonts w:ascii="Calibri Light" w:hAnsi="Calibri Light" w:cs="Calibri Light"/>
          <w:b/>
          <w:bCs/>
        </w:rPr>
        <w:t xml:space="preserve"> osobami i pojazdami niezbędnymi w celu realizacji zamówienia</w:t>
      </w:r>
      <w:r w:rsidR="0044002F">
        <w:rPr>
          <w:rFonts w:ascii="Calibri Light" w:hAnsi="Calibri Light" w:cs="Calibri Light"/>
          <w:b/>
          <w:bCs/>
        </w:rPr>
        <w:t xml:space="preserve"> (zgodnie z pkt 5 zapytania ofertowego).</w:t>
      </w:r>
    </w:p>
    <w:p w14:paraId="0EDC30AB" w14:textId="77777777" w:rsidR="001E4CE6" w:rsidRPr="001F363E" w:rsidRDefault="001E4CE6" w:rsidP="005F5838">
      <w:pPr>
        <w:shd w:val="clear" w:color="auto" w:fill="FFFFFF"/>
        <w:suppressAutoHyphens/>
        <w:spacing w:before="240" w:after="0"/>
        <w:rPr>
          <w:rFonts w:ascii="Calibri Light" w:hAnsi="Calibri Light" w:cs="Calibri Light"/>
        </w:rPr>
      </w:pPr>
    </w:p>
    <w:p w14:paraId="3043C852" w14:textId="77777777" w:rsidR="002F2C36" w:rsidRPr="001F363E" w:rsidRDefault="002F2C36" w:rsidP="005F5838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after="0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1F363E">
        <w:rPr>
          <w:rFonts w:ascii="Calibri Light" w:eastAsia="Times New Roman" w:hAnsi="Calibri Light" w:cs="Calibri Light"/>
          <w:lang w:eastAsia="ar-SA"/>
        </w:rPr>
        <w:t>Załączniki do oferty:</w:t>
      </w:r>
    </w:p>
    <w:p w14:paraId="6BE4DCE7" w14:textId="77777777" w:rsidR="002F2C36" w:rsidRPr="001F363E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1F363E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45FB7BA9" w14:textId="77777777" w:rsidR="002F2C36" w:rsidRPr="001F363E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5BC3D20B" w14:textId="77777777" w:rsidR="002F2C36" w:rsidRPr="001F363E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025DCD10" w14:textId="77777777" w:rsidR="002F2C36" w:rsidRPr="001F363E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639082DA" w14:textId="77777777" w:rsidR="002F2C36" w:rsidRPr="001F363E" w:rsidRDefault="002F2C36" w:rsidP="002F2C36">
      <w:pPr>
        <w:spacing w:after="0" w:line="36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1F363E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…………………………………………………………</w:t>
      </w:r>
    </w:p>
    <w:p w14:paraId="5FDBF77C" w14:textId="7C997134" w:rsidR="0009373D" w:rsidRDefault="002F2C36" w:rsidP="00536A8E">
      <w:pPr>
        <w:spacing w:after="0" w:line="360" w:lineRule="auto"/>
        <w:ind w:left="708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1F363E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1F363E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1F363E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1F363E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1F363E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1F363E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1F363E">
        <w:rPr>
          <w:rFonts w:ascii="Calibri Light" w:eastAsia="Times New Roman" w:hAnsi="Calibri Light" w:cs="Calibri Light"/>
          <w:sz w:val="18"/>
          <w:szCs w:val="18"/>
          <w:lang w:eastAsia="pl-PL"/>
        </w:rPr>
        <w:tab/>
        <w:t xml:space="preserve">          data,  podpis Wykonawc</w:t>
      </w:r>
      <w:r w:rsidR="00536A8E">
        <w:rPr>
          <w:rFonts w:ascii="Calibri Light" w:eastAsia="Times New Roman" w:hAnsi="Calibri Light" w:cs="Calibri Light"/>
          <w:sz w:val="18"/>
          <w:szCs w:val="18"/>
          <w:lang w:eastAsia="pl-PL"/>
        </w:rPr>
        <w:t>y</w:t>
      </w:r>
      <w:bookmarkStart w:id="0" w:name="_GoBack"/>
      <w:bookmarkEnd w:id="0"/>
    </w:p>
    <w:sectPr w:rsidR="0009373D" w:rsidSect="00CB4371">
      <w:headerReference w:type="default" r:id="rId8"/>
      <w:footerReference w:type="default" r:id="rId9"/>
      <w:pgSz w:w="11906" w:h="16838"/>
      <w:pgMar w:top="1134" w:right="1417" w:bottom="993" w:left="1417" w:header="567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B3BBB" w14:textId="77777777" w:rsidR="00E605F5" w:rsidRDefault="00E605F5" w:rsidP="00D770B2">
      <w:pPr>
        <w:spacing w:after="0" w:line="240" w:lineRule="auto"/>
      </w:pPr>
      <w:r>
        <w:separator/>
      </w:r>
    </w:p>
  </w:endnote>
  <w:endnote w:type="continuationSeparator" w:id="0">
    <w:p w14:paraId="678CA0AD" w14:textId="77777777" w:rsidR="00E605F5" w:rsidRDefault="00E605F5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832D4" w14:textId="77777777" w:rsidR="00815CD6" w:rsidRPr="004F2759" w:rsidRDefault="00815CD6" w:rsidP="00D770B2">
    <w:pPr>
      <w:pStyle w:val="Stopka"/>
      <w:ind w:left="-709"/>
      <w:rPr>
        <w:rFonts w:asciiTheme="majorHAnsi" w:hAnsiTheme="majorHAnsi" w:cs="Arabic Typesetting"/>
        <w:color w:val="808080" w:themeColor="background1" w:themeShade="80"/>
        <w:sz w:val="10"/>
        <w:szCs w:val="16"/>
        <w:lang w:val="en-US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815CD6" w:rsidRPr="004F2759" w14:paraId="1543994A" w14:textId="77777777" w:rsidTr="007800D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44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542AF9C" w14:textId="77777777" w:rsidR="00815CD6" w:rsidRPr="004F2759" w:rsidRDefault="00815CD6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  <w:t>Gmina Gródek nad Dunajcem</w:t>
          </w:r>
        </w:p>
        <w:p w14:paraId="6A5796D0" w14:textId="77777777" w:rsidR="00815CD6" w:rsidRPr="004F2759" w:rsidRDefault="00815CD6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  <w:t>Gródek nad Dunajcem 54</w:t>
          </w:r>
        </w:p>
        <w:p w14:paraId="3D418AAC" w14:textId="77777777" w:rsidR="00815CD6" w:rsidRPr="004F2759" w:rsidRDefault="00815CD6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 xml:space="preserve">33-318 </w:t>
          </w:r>
          <w:proofErr w:type="spellStart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Gródek</w:t>
          </w:r>
          <w:proofErr w:type="spellEnd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 xml:space="preserve"> </w:t>
          </w:r>
          <w:proofErr w:type="spellStart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nad</w:t>
          </w:r>
          <w:proofErr w:type="spellEnd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 xml:space="preserve"> </w:t>
          </w:r>
          <w:proofErr w:type="spellStart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Dunajcem</w:t>
          </w:r>
          <w:proofErr w:type="spellEnd"/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671AB8C" w14:textId="77777777" w:rsidR="00815CD6" w:rsidRPr="004F2759" w:rsidRDefault="00815CD6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proofErr w:type="spellStart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tel</w:t>
          </w:r>
          <w:proofErr w:type="spellEnd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/fax: 18 440 10 35, 18 441 62 87</w:t>
          </w:r>
        </w:p>
        <w:p w14:paraId="21CEE324" w14:textId="77777777" w:rsidR="00815CD6" w:rsidRPr="004F2759" w:rsidRDefault="00815CD6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hAnsiTheme="majorHAnsi" w:cs="Arabic Typesetting"/>
              <w:b w:val="0"/>
              <w:sz w:val="20"/>
              <w:lang w:val="en-US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 xml:space="preserve">e-mail: </w:t>
          </w:r>
          <w:hyperlink r:id="rId1" w:history="1">
            <w:r w:rsidRPr="004F2759">
              <w:rPr>
                <w:rStyle w:val="Hipercze"/>
                <w:rFonts w:asciiTheme="majorHAnsi" w:eastAsia="Times New Roman" w:hAnsiTheme="majorHAnsi" w:cs="Arabic Typesetting"/>
                <w:b w:val="0"/>
                <w:sz w:val="12"/>
                <w:szCs w:val="16"/>
                <w:lang w:val="en-US" w:eastAsia="pl-PL"/>
              </w:rPr>
              <w:t>gmina@gminagrodek.pl</w:t>
            </w:r>
          </w:hyperlink>
        </w:p>
        <w:p w14:paraId="18ECA848" w14:textId="77777777" w:rsidR="00815CD6" w:rsidRPr="004F2759" w:rsidRDefault="00815CD6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NIP: 734-348-28-12</w:t>
          </w: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4A00A194" w14:textId="77777777" w:rsidR="00815CD6" w:rsidRPr="004F2759" w:rsidRDefault="00815CD6" w:rsidP="007800D2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hAnsiTheme="majorHAnsi" w:cs="Arabic Typesetting"/>
              <w:b w:val="0"/>
              <w:sz w:val="18"/>
            </w:rPr>
          </w:pPr>
          <w:r w:rsidRPr="004F2759">
            <w:rPr>
              <w:rFonts w:asciiTheme="majorHAnsi" w:hAnsiTheme="majorHAnsi" w:cs="Arabic Typesetting"/>
              <w:b w:val="0"/>
              <w:sz w:val="12"/>
              <w:szCs w:val="16"/>
            </w:rPr>
            <w:t xml:space="preserve">Strona </w: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begin"/>
          </w:r>
          <w:r w:rsidRPr="004F2759">
            <w:rPr>
              <w:rFonts w:asciiTheme="majorHAnsi" w:hAnsiTheme="majorHAnsi" w:cs="Arabic Typesetting"/>
              <w:b w:val="0"/>
              <w:sz w:val="12"/>
              <w:szCs w:val="16"/>
            </w:rPr>
            <w:instrText>PAGE</w:instrTex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separate"/>
          </w:r>
          <w:r>
            <w:rPr>
              <w:rFonts w:asciiTheme="majorHAnsi" w:hAnsiTheme="majorHAnsi" w:cs="Arabic Typesetting"/>
              <w:b w:val="0"/>
              <w:noProof/>
              <w:sz w:val="12"/>
              <w:szCs w:val="16"/>
            </w:rPr>
            <w:t>11</w: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end"/>
          </w:r>
        </w:p>
      </w:tc>
    </w:tr>
  </w:tbl>
  <w:p w14:paraId="5D5C5C49" w14:textId="77777777" w:rsidR="00815CD6" w:rsidRPr="004F2759" w:rsidRDefault="00815CD6" w:rsidP="007800D2">
    <w:pPr>
      <w:pStyle w:val="Stopka"/>
      <w:rPr>
        <w:rFonts w:asciiTheme="majorHAnsi" w:hAnsiTheme="majorHAnsi" w:cs="Arabic Typesetting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29E9E" w14:textId="77777777" w:rsidR="00E605F5" w:rsidRDefault="00E605F5" w:rsidP="00D770B2">
      <w:pPr>
        <w:spacing w:after="0" w:line="240" w:lineRule="auto"/>
      </w:pPr>
      <w:r>
        <w:separator/>
      </w:r>
    </w:p>
  </w:footnote>
  <w:footnote w:type="continuationSeparator" w:id="0">
    <w:p w14:paraId="27C2BDE9" w14:textId="77777777" w:rsidR="00E605F5" w:rsidRDefault="00E605F5" w:rsidP="00D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8"/>
      <w:gridCol w:w="6668"/>
    </w:tblGrid>
    <w:tr w:rsidR="00815CD6" w:rsidRPr="00DD0AC7" w14:paraId="4C713DAC" w14:textId="77777777" w:rsidTr="00541089">
      <w:trPr>
        <w:trHeight w:val="217"/>
      </w:trPr>
      <w:tc>
        <w:tcPr>
          <w:tcW w:w="1500" w:type="pct"/>
          <w:shd w:val="clear" w:color="auto" w:fill="1E5E9F"/>
          <w:vAlign w:val="bottom"/>
        </w:tcPr>
        <w:p w14:paraId="19B4BF7F" w14:textId="7F3B56BF" w:rsidR="00815CD6" w:rsidRPr="00DD0AC7" w:rsidRDefault="00815CD6" w:rsidP="004620ED">
          <w:pPr>
            <w:pStyle w:val="Nagwek"/>
            <w:jc w:val="center"/>
            <w:rPr>
              <w:rFonts w:asciiTheme="majorHAnsi" w:hAnsiTheme="majorHAnsi"/>
              <w:b/>
              <w:color w:val="FFFFFF"/>
              <w:sz w:val="14"/>
              <w:szCs w:val="16"/>
            </w:rPr>
          </w:pPr>
          <w:r w:rsidRPr="00DD0AC7"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Nr zamówienia: IZP.</w:t>
          </w:r>
          <w:r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272.1.</w:t>
          </w:r>
          <w:r w:rsidR="00D60F72"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2</w:t>
          </w:r>
          <w:r w:rsidR="0035256B"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46</w:t>
          </w:r>
          <w:r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.2019</w:t>
          </w:r>
        </w:p>
      </w:tc>
      <w:tc>
        <w:tcPr>
          <w:tcW w:w="3500" w:type="pct"/>
          <w:vAlign w:val="bottom"/>
        </w:tcPr>
        <w:p w14:paraId="46231F36" w14:textId="6D525CBB" w:rsidR="00815CD6" w:rsidRPr="00DD0AC7" w:rsidRDefault="00815CD6" w:rsidP="001B7685">
          <w:pPr>
            <w:pStyle w:val="Nagwek"/>
            <w:rPr>
              <w:rFonts w:asciiTheme="majorHAnsi" w:hAnsiTheme="majorHAnsi"/>
              <w:color w:val="596984"/>
              <w:sz w:val="14"/>
              <w:szCs w:val="16"/>
            </w:rPr>
          </w:pPr>
          <w:r w:rsidRPr="00DD0AC7">
            <w:rPr>
              <w:rFonts w:asciiTheme="majorHAnsi" w:hAnsiTheme="majorHAnsi" w:cs="Arabic Typesetting"/>
              <w:color w:val="808080"/>
              <w:sz w:val="14"/>
              <w:szCs w:val="16"/>
            </w:rPr>
            <w:t>|</w:t>
          </w:r>
          <w:r>
            <w:t xml:space="preserve"> </w:t>
          </w:r>
          <w:r>
            <w:rPr>
              <w:rFonts w:asciiTheme="majorHAnsi" w:hAnsiTheme="majorHAnsi" w:cs="Arabic Typesetting"/>
              <w:sz w:val="14"/>
              <w:szCs w:val="16"/>
              <w:lang w:eastAsia="pl-PL"/>
            </w:rPr>
            <w:t>Dowóz uczniów do Szkoły Podstawowej w Siennej</w:t>
          </w:r>
          <w:r w:rsidR="00D60F72">
            <w:rPr>
              <w:rFonts w:asciiTheme="majorHAnsi" w:hAnsiTheme="majorHAnsi" w:cs="Arabic Typesetting"/>
              <w:sz w:val="14"/>
              <w:szCs w:val="16"/>
              <w:lang w:eastAsia="pl-PL"/>
            </w:rPr>
            <w:t xml:space="preserve"> (I-VI 2020)</w:t>
          </w:r>
          <w:r>
            <w:rPr>
              <w:rFonts w:asciiTheme="majorHAnsi" w:hAnsiTheme="majorHAnsi" w:cs="Arabic Typesetting"/>
              <w:sz w:val="14"/>
              <w:szCs w:val="16"/>
              <w:lang w:eastAsia="pl-PL"/>
            </w:rPr>
            <w:t xml:space="preserve"> </w:t>
          </w:r>
          <w:r w:rsidRPr="00DD0AC7">
            <w:rPr>
              <w:rFonts w:asciiTheme="majorHAnsi" w:hAnsiTheme="majorHAnsi" w:cs="Arabic Typesetting"/>
              <w:color w:val="808080"/>
              <w:sz w:val="14"/>
              <w:szCs w:val="16"/>
            </w:rPr>
            <w:t>|</w:t>
          </w:r>
        </w:p>
      </w:tc>
    </w:tr>
  </w:tbl>
  <w:p w14:paraId="2F57CE45" w14:textId="77777777" w:rsidR="00815CD6" w:rsidRPr="00DD0AC7" w:rsidRDefault="00815CD6">
    <w:pPr>
      <w:pStyle w:val="Nagwek"/>
      <w:rPr>
        <w:rFonts w:asciiTheme="majorHAnsi" w:hAnsiTheme="maj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Arial Narrow" w:hAnsi="Arial Narrow" w:cs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8A1CDE5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Arial Narrow" w:hAnsi="Arial Narrow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361E9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hAnsi="Calibri Light" w:hint="default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alibri Light" w:hAnsi="Calibri Light" w:cs="Times New Roman" w:hint="default"/>
        <w:b w:val="0"/>
        <w:bCs w:val="0"/>
        <w:sz w:val="22"/>
        <w:szCs w:val="24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8" w15:restartNumberingAfterBreak="0">
    <w:nsid w:val="00000010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9" w15:restartNumberingAfterBreak="0">
    <w:nsid w:val="026B7E12"/>
    <w:multiLevelType w:val="multilevel"/>
    <w:tmpl w:val="924E510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  <w:sz w:val="2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0" w15:restartNumberingAfterBreak="0">
    <w:nsid w:val="1B216C91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1" w15:restartNumberingAfterBreak="0">
    <w:nsid w:val="381A7E85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2" w15:restartNumberingAfterBreak="0">
    <w:nsid w:val="3F8347EF"/>
    <w:multiLevelType w:val="multilevel"/>
    <w:tmpl w:val="2BE42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  <w:color w:val="auto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6BA0A6D"/>
    <w:multiLevelType w:val="multilevel"/>
    <w:tmpl w:val="2BE42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  <w:color w:val="auto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46E45935"/>
    <w:multiLevelType w:val="multilevel"/>
    <w:tmpl w:val="2BE42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  <w:color w:val="auto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49FE69D3"/>
    <w:multiLevelType w:val="multilevel"/>
    <w:tmpl w:val="E0B2CDA8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cs="Calibri"/>
        <w:b w:val="0"/>
        <w:color w:val="auto"/>
        <w:sz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 w15:restartNumberingAfterBreak="0">
    <w:nsid w:val="545C1196"/>
    <w:multiLevelType w:val="multilevel"/>
    <w:tmpl w:val="924E510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  <w:sz w:val="2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8" w15:restartNumberingAfterBreak="0">
    <w:nsid w:val="549B1706"/>
    <w:multiLevelType w:val="hybridMultilevel"/>
    <w:tmpl w:val="E7FC398C"/>
    <w:lvl w:ilvl="0" w:tplc="1D76AF08">
      <w:start w:val="2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CC4016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848542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D28028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A709D9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6727CA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C7CED6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87200B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4383C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55A31A63"/>
    <w:multiLevelType w:val="hybridMultilevel"/>
    <w:tmpl w:val="EBFA91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3B6581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21" w15:restartNumberingAfterBreak="0">
    <w:nsid w:val="5BD072CB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22" w15:restartNumberingAfterBreak="0">
    <w:nsid w:val="5C847551"/>
    <w:multiLevelType w:val="multilevel"/>
    <w:tmpl w:val="3F48F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▫"/>
      <w:lvlJc w:val="left"/>
      <w:pPr>
        <w:tabs>
          <w:tab w:val="num" w:pos="1800"/>
        </w:tabs>
        <w:ind w:left="180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  <w:szCs w:val="24"/>
        <w:lang w:val="pl-PL"/>
      </w:rPr>
    </w:lvl>
  </w:abstractNum>
  <w:abstractNum w:abstractNumId="23" w15:restartNumberingAfterBreak="0">
    <w:nsid w:val="63DD5404"/>
    <w:multiLevelType w:val="multilevel"/>
    <w:tmpl w:val="8DA42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hint="default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▫"/>
      <w:lvlJc w:val="left"/>
      <w:pPr>
        <w:tabs>
          <w:tab w:val="num" w:pos="1800"/>
        </w:tabs>
        <w:ind w:left="180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  <w:szCs w:val="24"/>
        <w:lang w:val="pl-PL"/>
      </w:rPr>
    </w:lvl>
  </w:abstractNum>
  <w:abstractNum w:abstractNumId="24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71F75E93"/>
    <w:multiLevelType w:val="hybridMultilevel"/>
    <w:tmpl w:val="D332CEB4"/>
    <w:lvl w:ilvl="0" w:tplc="4E0A6F64">
      <w:start w:val="5"/>
      <w:numFmt w:val="decimal"/>
      <w:lvlText w:val="%1."/>
      <w:lvlJc w:val="left"/>
      <w:pPr>
        <w:ind w:left="2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DF89B5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55CB9D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B30E6D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0628BA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230B1F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57AD6D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7E3D5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33C2CD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7" w15:restartNumberingAfterBreak="0">
    <w:nsid w:val="7EC77468"/>
    <w:multiLevelType w:val="hybridMultilevel"/>
    <w:tmpl w:val="03E010CA"/>
    <w:lvl w:ilvl="0" w:tplc="58042164">
      <w:start w:val="1"/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0C454E0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45EB00E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45A0D82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2B028A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214F5D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2A86DE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5ACBDF4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7301F7E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2"/>
  </w:num>
  <w:num w:numId="2">
    <w:abstractNumId w:val="16"/>
  </w:num>
  <w:num w:numId="3">
    <w:abstractNumId w:val="24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1"/>
  </w:num>
  <w:num w:numId="11">
    <w:abstractNumId w:val="22"/>
  </w:num>
  <w:num w:numId="12">
    <w:abstractNumId w:val="1"/>
  </w:num>
  <w:num w:numId="13">
    <w:abstractNumId w:val="2"/>
  </w:num>
  <w:num w:numId="14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15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0"/>
  </w:num>
  <w:num w:numId="21">
    <w:abstractNumId w:val="17"/>
  </w:num>
  <w:num w:numId="22">
    <w:abstractNumId w:val="9"/>
  </w:num>
  <w:num w:numId="23">
    <w:abstractNumId w:val="20"/>
  </w:num>
  <w:num w:numId="24">
    <w:abstractNumId w:val="13"/>
  </w:num>
  <w:num w:numId="25">
    <w:abstractNumId w:val="23"/>
  </w:num>
  <w:num w:numId="26">
    <w:abstractNumId w:val="19"/>
  </w:num>
  <w:num w:numId="2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4772"/>
    <w:rsid w:val="00014DBC"/>
    <w:rsid w:val="00041BDF"/>
    <w:rsid w:val="00060657"/>
    <w:rsid w:val="0009373D"/>
    <w:rsid w:val="000A2F21"/>
    <w:rsid w:val="000A5687"/>
    <w:rsid w:val="000E4BBE"/>
    <w:rsid w:val="00107A12"/>
    <w:rsid w:val="00115E2C"/>
    <w:rsid w:val="001414EA"/>
    <w:rsid w:val="00162AAF"/>
    <w:rsid w:val="0017137E"/>
    <w:rsid w:val="00190A29"/>
    <w:rsid w:val="001A4740"/>
    <w:rsid w:val="001B0E61"/>
    <w:rsid w:val="001B7685"/>
    <w:rsid w:val="001D2BAF"/>
    <w:rsid w:val="001E492A"/>
    <w:rsid w:val="001E4BF9"/>
    <w:rsid w:val="001E4CE6"/>
    <w:rsid w:val="001F1FE9"/>
    <w:rsid w:val="001F2FC6"/>
    <w:rsid w:val="001F363E"/>
    <w:rsid w:val="00216CCD"/>
    <w:rsid w:val="00230AA7"/>
    <w:rsid w:val="00233429"/>
    <w:rsid w:val="002538DA"/>
    <w:rsid w:val="00275401"/>
    <w:rsid w:val="00277943"/>
    <w:rsid w:val="002900DC"/>
    <w:rsid w:val="00294423"/>
    <w:rsid w:val="00296073"/>
    <w:rsid w:val="002A6DAA"/>
    <w:rsid w:val="002C42C5"/>
    <w:rsid w:val="002D3CDB"/>
    <w:rsid w:val="002E14B9"/>
    <w:rsid w:val="002E2A28"/>
    <w:rsid w:val="002E58E1"/>
    <w:rsid w:val="002F2C36"/>
    <w:rsid w:val="003237AB"/>
    <w:rsid w:val="003309E7"/>
    <w:rsid w:val="00346CA4"/>
    <w:rsid w:val="0035256B"/>
    <w:rsid w:val="00376FC4"/>
    <w:rsid w:val="0038651D"/>
    <w:rsid w:val="003A1843"/>
    <w:rsid w:val="003B50D0"/>
    <w:rsid w:val="003C11A0"/>
    <w:rsid w:val="003C4E57"/>
    <w:rsid w:val="003C67AC"/>
    <w:rsid w:val="003D04A2"/>
    <w:rsid w:val="003D4B45"/>
    <w:rsid w:val="003D7E78"/>
    <w:rsid w:val="003E5C9E"/>
    <w:rsid w:val="003E6745"/>
    <w:rsid w:val="003F12DD"/>
    <w:rsid w:val="0040077F"/>
    <w:rsid w:val="00414642"/>
    <w:rsid w:val="0044002F"/>
    <w:rsid w:val="004421EE"/>
    <w:rsid w:val="004467BC"/>
    <w:rsid w:val="004620ED"/>
    <w:rsid w:val="004629AD"/>
    <w:rsid w:val="0047183F"/>
    <w:rsid w:val="004843B4"/>
    <w:rsid w:val="004864F5"/>
    <w:rsid w:val="00487D17"/>
    <w:rsid w:val="00492F8A"/>
    <w:rsid w:val="004B1705"/>
    <w:rsid w:val="004C4337"/>
    <w:rsid w:val="004C6C09"/>
    <w:rsid w:val="004D4E98"/>
    <w:rsid w:val="004E20BE"/>
    <w:rsid w:val="004E465D"/>
    <w:rsid w:val="004E5D53"/>
    <w:rsid w:val="004F2759"/>
    <w:rsid w:val="00513D0B"/>
    <w:rsid w:val="00523F1B"/>
    <w:rsid w:val="00536A8E"/>
    <w:rsid w:val="00540137"/>
    <w:rsid w:val="00541089"/>
    <w:rsid w:val="00555FEE"/>
    <w:rsid w:val="0055798C"/>
    <w:rsid w:val="005623E3"/>
    <w:rsid w:val="00577794"/>
    <w:rsid w:val="005875D1"/>
    <w:rsid w:val="005905AF"/>
    <w:rsid w:val="00593F1B"/>
    <w:rsid w:val="00595B32"/>
    <w:rsid w:val="005B384A"/>
    <w:rsid w:val="005B68B5"/>
    <w:rsid w:val="005D2B72"/>
    <w:rsid w:val="005D2D43"/>
    <w:rsid w:val="005F5838"/>
    <w:rsid w:val="0061458B"/>
    <w:rsid w:val="00623559"/>
    <w:rsid w:val="00642FE8"/>
    <w:rsid w:val="00654B0C"/>
    <w:rsid w:val="00674D09"/>
    <w:rsid w:val="00694299"/>
    <w:rsid w:val="006A13CF"/>
    <w:rsid w:val="006A432A"/>
    <w:rsid w:val="006B212F"/>
    <w:rsid w:val="006B2E64"/>
    <w:rsid w:val="006C6AAE"/>
    <w:rsid w:val="006E6FF3"/>
    <w:rsid w:val="006F7868"/>
    <w:rsid w:val="00701299"/>
    <w:rsid w:val="00714073"/>
    <w:rsid w:val="007237BD"/>
    <w:rsid w:val="0073381C"/>
    <w:rsid w:val="007340D3"/>
    <w:rsid w:val="00734BFD"/>
    <w:rsid w:val="00745703"/>
    <w:rsid w:val="00745912"/>
    <w:rsid w:val="00765405"/>
    <w:rsid w:val="007800D2"/>
    <w:rsid w:val="00793487"/>
    <w:rsid w:val="00794A46"/>
    <w:rsid w:val="007B29D2"/>
    <w:rsid w:val="007B4111"/>
    <w:rsid w:val="007B71AF"/>
    <w:rsid w:val="007D040D"/>
    <w:rsid w:val="00803A5E"/>
    <w:rsid w:val="008055B5"/>
    <w:rsid w:val="00815CD6"/>
    <w:rsid w:val="0088155F"/>
    <w:rsid w:val="008976CF"/>
    <w:rsid w:val="008A4732"/>
    <w:rsid w:val="008B6755"/>
    <w:rsid w:val="008C08F0"/>
    <w:rsid w:val="008C0C76"/>
    <w:rsid w:val="008C46A2"/>
    <w:rsid w:val="008C4C89"/>
    <w:rsid w:val="008D663F"/>
    <w:rsid w:val="00903B11"/>
    <w:rsid w:val="009275B6"/>
    <w:rsid w:val="00927B7D"/>
    <w:rsid w:val="00943B39"/>
    <w:rsid w:val="00956797"/>
    <w:rsid w:val="00965F0E"/>
    <w:rsid w:val="009764E0"/>
    <w:rsid w:val="009A018E"/>
    <w:rsid w:val="009B6245"/>
    <w:rsid w:val="009C2163"/>
    <w:rsid w:val="009C7FE0"/>
    <w:rsid w:val="009E231E"/>
    <w:rsid w:val="009E7F78"/>
    <w:rsid w:val="009F5AB9"/>
    <w:rsid w:val="00A010BA"/>
    <w:rsid w:val="00A43A54"/>
    <w:rsid w:val="00A64C63"/>
    <w:rsid w:val="00A7195E"/>
    <w:rsid w:val="00A74ACE"/>
    <w:rsid w:val="00A838BE"/>
    <w:rsid w:val="00A9101F"/>
    <w:rsid w:val="00AA41CF"/>
    <w:rsid w:val="00AB4F45"/>
    <w:rsid w:val="00AB57F1"/>
    <w:rsid w:val="00AC509A"/>
    <w:rsid w:val="00AC5B34"/>
    <w:rsid w:val="00AC61EE"/>
    <w:rsid w:val="00AE14DF"/>
    <w:rsid w:val="00AF06C6"/>
    <w:rsid w:val="00AF1477"/>
    <w:rsid w:val="00B00918"/>
    <w:rsid w:val="00B1490F"/>
    <w:rsid w:val="00B15854"/>
    <w:rsid w:val="00B265CA"/>
    <w:rsid w:val="00B3566B"/>
    <w:rsid w:val="00B36CCC"/>
    <w:rsid w:val="00B416F4"/>
    <w:rsid w:val="00B42489"/>
    <w:rsid w:val="00B45F4D"/>
    <w:rsid w:val="00B51E79"/>
    <w:rsid w:val="00B53D09"/>
    <w:rsid w:val="00B62CA0"/>
    <w:rsid w:val="00B70583"/>
    <w:rsid w:val="00B73968"/>
    <w:rsid w:val="00B7775E"/>
    <w:rsid w:val="00B91537"/>
    <w:rsid w:val="00BA440F"/>
    <w:rsid w:val="00BA5DD3"/>
    <w:rsid w:val="00BB35AC"/>
    <w:rsid w:val="00BB4391"/>
    <w:rsid w:val="00BC0775"/>
    <w:rsid w:val="00BD4887"/>
    <w:rsid w:val="00BF3730"/>
    <w:rsid w:val="00BF75D3"/>
    <w:rsid w:val="00C11379"/>
    <w:rsid w:val="00C15D75"/>
    <w:rsid w:val="00C527C3"/>
    <w:rsid w:val="00C55E07"/>
    <w:rsid w:val="00C63834"/>
    <w:rsid w:val="00C719F7"/>
    <w:rsid w:val="00C92337"/>
    <w:rsid w:val="00C97B59"/>
    <w:rsid w:val="00CB32B0"/>
    <w:rsid w:val="00CB4371"/>
    <w:rsid w:val="00CB78C3"/>
    <w:rsid w:val="00CC0D7A"/>
    <w:rsid w:val="00CC38E8"/>
    <w:rsid w:val="00D1242F"/>
    <w:rsid w:val="00D17058"/>
    <w:rsid w:val="00D223CD"/>
    <w:rsid w:val="00D27C30"/>
    <w:rsid w:val="00D3141A"/>
    <w:rsid w:val="00D45318"/>
    <w:rsid w:val="00D52C8C"/>
    <w:rsid w:val="00D60F72"/>
    <w:rsid w:val="00D63CD6"/>
    <w:rsid w:val="00D647EC"/>
    <w:rsid w:val="00D76B0C"/>
    <w:rsid w:val="00D770B2"/>
    <w:rsid w:val="00D804E5"/>
    <w:rsid w:val="00D8603A"/>
    <w:rsid w:val="00DA34F9"/>
    <w:rsid w:val="00DA48C4"/>
    <w:rsid w:val="00DB1287"/>
    <w:rsid w:val="00DB4A85"/>
    <w:rsid w:val="00DD0AC7"/>
    <w:rsid w:val="00DD320B"/>
    <w:rsid w:val="00DE0984"/>
    <w:rsid w:val="00DF1EE9"/>
    <w:rsid w:val="00E059C9"/>
    <w:rsid w:val="00E22B66"/>
    <w:rsid w:val="00E36C12"/>
    <w:rsid w:val="00E605F5"/>
    <w:rsid w:val="00E71388"/>
    <w:rsid w:val="00E7508C"/>
    <w:rsid w:val="00E7774A"/>
    <w:rsid w:val="00E907C5"/>
    <w:rsid w:val="00EE281A"/>
    <w:rsid w:val="00EE4AF4"/>
    <w:rsid w:val="00F02151"/>
    <w:rsid w:val="00F0298A"/>
    <w:rsid w:val="00F21ACC"/>
    <w:rsid w:val="00F25464"/>
    <w:rsid w:val="00F673E6"/>
    <w:rsid w:val="00F71E37"/>
    <w:rsid w:val="00F7214F"/>
    <w:rsid w:val="00F74724"/>
    <w:rsid w:val="00F9111E"/>
    <w:rsid w:val="00FA4C98"/>
    <w:rsid w:val="00FA60A3"/>
    <w:rsid w:val="00FC78BD"/>
    <w:rsid w:val="00FD3EC7"/>
    <w:rsid w:val="00FE3965"/>
    <w:rsid w:val="00FE49BD"/>
    <w:rsid w:val="00FE49E0"/>
    <w:rsid w:val="00FE542D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079A9"/>
  <w15:docId w15:val="{E25701F0-3452-4252-B6B8-9AF5129A3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03A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43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qFormat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styleId="Wzmianka">
    <w:name w:val="Mention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43B4"/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843B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843B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05ABB-04CF-466E-B238-C0BE20043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wblazus</dc:creator>
  <cp:keywords/>
  <dc:description/>
  <cp:lastModifiedBy>Wojciech Błażusiak</cp:lastModifiedBy>
  <cp:revision>2</cp:revision>
  <cp:lastPrinted>2019-09-16T16:16:00Z</cp:lastPrinted>
  <dcterms:created xsi:type="dcterms:W3CDTF">2019-12-09T19:34:00Z</dcterms:created>
  <dcterms:modified xsi:type="dcterms:W3CDTF">2019-12-09T19:34:00Z</dcterms:modified>
</cp:coreProperties>
</file>